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E01453" w:rsidRDefault="001F2FCD">
      <w:pPr>
        <w:jc w:val="both"/>
      </w:pPr>
      <w:r>
        <w:rPr>
          <w:rFonts w:eastAsia="Calibri"/>
          <w:noProof/>
          <w:lang w:eastAsia="ru-RU"/>
        </w:rPr>
        <w:drawing>
          <wp:anchor distT="0" distB="0" distL="114935" distR="114935" simplePos="0" relativeHeight="251657216" behindDoc="1" locked="0" layoutInCell="1" allowOverlap="1">
            <wp:simplePos x="0" y="0"/>
            <wp:positionH relativeFrom="column">
              <wp:posOffset>2558415</wp:posOffset>
            </wp:positionH>
            <wp:positionV relativeFrom="paragraph">
              <wp:posOffset>-539750</wp:posOffset>
            </wp:positionV>
            <wp:extent cx="654685" cy="796925"/>
            <wp:effectExtent l="0" t="0" r="0" b="3175"/>
            <wp:wrapTight wrapText="bothSides">
              <wp:wrapPolygon edited="0">
                <wp:start x="0" y="0"/>
                <wp:lineTo x="0" y="21170"/>
                <wp:lineTo x="20741" y="21170"/>
                <wp:lineTo x="20741" y="0"/>
                <wp:lineTo x="0" y="0"/>
              </wp:wrapPolygon>
            </wp:wrapTight>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l="-27" t="-23" r="-27" b="-23"/>
                    <a:stretch>
                      <a:fillRect/>
                    </a:stretch>
                  </pic:blipFill>
                  <pic:spPr bwMode="auto">
                    <a:xfrm>
                      <a:off x="0" y="0"/>
                      <a:ext cx="654685" cy="796925"/>
                    </a:xfrm>
                    <a:prstGeom prst="rect">
                      <a:avLst/>
                    </a:prstGeom>
                    <a:solidFill>
                      <a:srgbClr val="FFFFFF"/>
                    </a:solidFill>
                    <a:ln>
                      <a:noFill/>
                    </a:ln>
                  </pic:spPr>
                </pic:pic>
              </a:graphicData>
            </a:graphic>
          </wp:anchor>
        </w:drawing>
      </w:r>
      <w:r w:rsidR="00E01453">
        <w:rPr>
          <w:rFonts w:eastAsia="Calibri"/>
        </w:rPr>
        <w:t xml:space="preserve">                          </w:t>
      </w:r>
    </w:p>
    <w:p w:rsidR="00C858C6" w:rsidRDefault="00C858C6" w:rsidP="00F43875">
      <w:pPr>
        <w:pStyle w:val="af1"/>
        <w:rPr>
          <w:rFonts w:ascii="Times New Roman" w:hAnsi="Times New Roman" w:cs="Times New Roman"/>
          <w:sz w:val="28"/>
          <w:szCs w:val="28"/>
        </w:rPr>
      </w:pPr>
    </w:p>
    <w:p w:rsidR="0049086F" w:rsidRDefault="0049086F" w:rsidP="00F43875">
      <w:pPr>
        <w:pStyle w:val="af1"/>
        <w:rPr>
          <w:rFonts w:ascii="Times New Roman" w:hAnsi="Times New Roman" w:cs="Times New Roman"/>
          <w:sz w:val="28"/>
          <w:szCs w:val="28"/>
        </w:rPr>
      </w:pPr>
    </w:p>
    <w:p w:rsidR="0049086F" w:rsidRDefault="0049086F" w:rsidP="00F43875">
      <w:pPr>
        <w:pStyle w:val="af1"/>
        <w:rPr>
          <w:rFonts w:ascii="Times New Roman" w:hAnsi="Times New Roman" w:cs="Times New Roman"/>
          <w:sz w:val="28"/>
          <w:szCs w:val="28"/>
        </w:rPr>
      </w:pPr>
    </w:p>
    <w:p w:rsidR="00E01453" w:rsidRDefault="00E01453">
      <w:pPr>
        <w:pStyle w:val="af1"/>
        <w:jc w:val="center"/>
      </w:pPr>
      <w:r>
        <w:rPr>
          <w:rFonts w:ascii="Times New Roman" w:hAnsi="Times New Roman" w:cs="Times New Roman"/>
          <w:sz w:val="28"/>
          <w:szCs w:val="28"/>
        </w:rPr>
        <w:t>МУНИЦИПАЛЬНОЕ ОБРАЗОВАНИЕ</w:t>
      </w:r>
    </w:p>
    <w:p w:rsidR="00E01453" w:rsidRDefault="00E01453">
      <w:pPr>
        <w:pStyle w:val="af1"/>
        <w:jc w:val="center"/>
      </w:pPr>
      <w:r>
        <w:rPr>
          <w:rFonts w:ascii="Times New Roman" w:hAnsi="Times New Roman" w:cs="Times New Roman"/>
          <w:sz w:val="28"/>
          <w:szCs w:val="28"/>
        </w:rPr>
        <w:t>ХАНТЫ-МАНСИЙСКИЙ РАЙОН</w:t>
      </w:r>
    </w:p>
    <w:p w:rsidR="00E01453" w:rsidRDefault="00E01453">
      <w:pPr>
        <w:pStyle w:val="af1"/>
        <w:jc w:val="center"/>
      </w:pPr>
      <w:r>
        <w:rPr>
          <w:rFonts w:ascii="Times New Roman" w:hAnsi="Times New Roman" w:cs="Times New Roman"/>
          <w:sz w:val="28"/>
          <w:szCs w:val="28"/>
        </w:rPr>
        <w:t>Ханты-Мансийский автономный округ – Югра</w:t>
      </w:r>
    </w:p>
    <w:p w:rsidR="00E01453" w:rsidRDefault="00E01453">
      <w:pPr>
        <w:pStyle w:val="af1"/>
        <w:jc w:val="center"/>
        <w:rPr>
          <w:rFonts w:ascii="Times New Roman" w:hAnsi="Times New Roman" w:cs="Times New Roman"/>
          <w:b/>
          <w:sz w:val="28"/>
          <w:szCs w:val="28"/>
        </w:rPr>
      </w:pPr>
    </w:p>
    <w:p w:rsidR="00E01453" w:rsidRDefault="00E01453">
      <w:pPr>
        <w:pStyle w:val="af1"/>
        <w:jc w:val="center"/>
      </w:pPr>
      <w:r>
        <w:rPr>
          <w:rFonts w:ascii="Times New Roman" w:hAnsi="Times New Roman" w:cs="Times New Roman"/>
          <w:b/>
          <w:sz w:val="28"/>
          <w:szCs w:val="28"/>
        </w:rPr>
        <w:t>АДМИНИСТРАЦИЯ ХАНТЫ-МАНСИЙСКОГО РАЙОНА</w:t>
      </w:r>
    </w:p>
    <w:p w:rsidR="00E01453" w:rsidRDefault="00E01453">
      <w:pPr>
        <w:pStyle w:val="af1"/>
        <w:jc w:val="center"/>
        <w:rPr>
          <w:rFonts w:ascii="Times New Roman" w:hAnsi="Times New Roman" w:cs="Times New Roman"/>
          <w:b/>
          <w:sz w:val="28"/>
          <w:szCs w:val="28"/>
        </w:rPr>
      </w:pPr>
    </w:p>
    <w:p w:rsidR="00E01453" w:rsidRDefault="00E01453">
      <w:pPr>
        <w:pStyle w:val="af1"/>
        <w:jc w:val="center"/>
      </w:pPr>
      <w:r>
        <w:rPr>
          <w:rFonts w:ascii="Times New Roman" w:hAnsi="Times New Roman" w:cs="Times New Roman"/>
          <w:b/>
          <w:sz w:val="28"/>
          <w:szCs w:val="28"/>
        </w:rPr>
        <w:t>П О С Т А Н О В Л Е Н И Е</w:t>
      </w:r>
    </w:p>
    <w:p w:rsidR="00E01453" w:rsidRDefault="00E01453" w:rsidP="008C66E0">
      <w:pPr>
        <w:pStyle w:val="af1"/>
        <w:rPr>
          <w:rFonts w:ascii="Times New Roman" w:hAnsi="Times New Roman" w:cs="Times New Roman"/>
          <w:b/>
          <w:sz w:val="28"/>
          <w:szCs w:val="28"/>
        </w:rPr>
      </w:pPr>
    </w:p>
    <w:p w:rsidR="005747E5" w:rsidRPr="005747E5" w:rsidRDefault="00E01453" w:rsidP="005747E5">
      <w:pPr>
        <w:tabs>
          <w:tab w:val="left" w:pos="5812"/>
        </w:tabs>
        <w:rPr>
          <w:rFonts w:ascii="Times New Roman" w:hAnsi="Times New Roman" w:cs="Times New Roman"/>
          <w:color w:val="D9D9D9"/>
        </w:rPr>
      </w:pPr>
      <w:r>
        <w:rPr>
          <w:rFonts w:ascii="Times New Roman" w:hAnsi="Times New Roman" w:cs="Times New Roman"/>
          <w:sz w:val="28"/>
          <w:szCs w:val="28"/>
        </w:rPr>
        <w:t>от</w:t>
      </w:r>
      <w:r w:rsidR="0080608A">
        <w:rPr>
          <w:rFonts w:ascii="Times New Roman" w:hAnsi="Times New Roman" w:cs="Times New Roman"/>
          <w:sz w:val="28"/>
          <w:szCs w:val="28"/>
        </w:rPr>
        <w:t xml:space="preserve"> 06.07.2021</w:t>
      </w:r>
      <w:r>
        <w:rPr>
          <w:rFonts w:ascii="Times New Roman" w:hAnsi="Times New Roman" w:cs="Times New Roman"/>
          <w:sz w:val="28"/>
          <w:szCs w:val="28"/>
        </w:rPr>
        <w:t xml:space="preserve">  </w:t>
      </w:r>
      <w:r w:rsidR="0049086F">
        <w:rPr>
          <w:rFonts w:ascii="Times New Roman" w:hAnsi="Times New Roman" w:cs="Times New Roman"/>
          <w:sz w:val="28"/>
          <w:szCs w:val="28"/>
        </w:rPr>
        <w:t xml:space="preserve">                                                                                             </w:t>
      </w:r>
      <w:bookmarkStart w:id="0" w:name="_GoBack"/>
      <w:bookmarkEnd w:id="0"/>
      <w:r>
        <w:rPr>
          <w:rFonts w:ascii="Times New Roman" w:hAnsi="Times New Roman" w:cs="Times New Roman"/>
          <w:sz w:val="28"/>
          <w:szCs w:val="28"/>
        </w:rPr>
        <w:t>№</w:t>
      </w:r>
      <w:r w:rsidR="0080608A">
        <w:rPr>
          <w:rFonts w:ascii="Times New Roman" w:hAnsi="Times New Roman" w:cs="Times New Roman"/>
          <w:sz w:val="28"/>
          <w:szCs w:val="28"/>
        </w:rPr>
        <w:t xml:space="preserve"> 167</w:t>
      </w:r>
    </w:p>
    <w:p w:rsidR="00E01453" w:rsidRDefault="00E01453" w:rsidP="005747E5">
      <w:pPr>
        <w:tabs>
          <w:tab w:val="left" w:pos="6804"/>
        </w:tabs>
      </w:pPr>
      <w:r>
        <w:rPr>
          <w:rFonts w:ascii="Times New Roman" w:hAnsi="Times New Roman" w:cs="Times New Roman"/>
          <w:i/>
        </w:rPr>
        <w:t>г. Ханты-Мансийск</w:t>
      </w:r>
    </w:p>
    <w:p w:rsidR="00E01453" w:rsidRDefault="00E01453">
      <w:pPr>
        <w:pStyle w:val="af1"/>
        <w:rPr>
          <w:rFonts w:ascii="Times New Roman" w:hAnsi="Times New Roman" w:cs="Times New Roman"/>
          <w:sz w:val="24"/>
          <w:szCs w:val="24"/>
        </w:rPr>
      </w:pPr>
    </w:p>
    <w:p w:rsidR="00465702" w:rsidRDefault="00465702" w:rsidP="00F43875">
      <w:pPr>
        <w:pStyle w:val="af1"/>
        <w:rPr>
          <w:rFonts w:ascii="Times New Roman" w:hAnsi="Times New Roman" w:cs="Times New Roman"/>
          <w:sz w:val="28"/>
          <w:szCs w:val="28"/>
        </w:rPr>
      </w:pPr>
    </w:p>
    <w:p w:rsidR="003D64E7" w:rsidRDefault="00F43875" w:rsidP="00F43875">
      <w:pPr>
        <w:pStyle w:val="af1"/>
        <w:rPr>
          <w:rFonts w:ascii="Times New Roman" w:hAnsi="Times New Roman" w:cs="Times New Roman"/>
          <w:sz w:val="28"/>
          <w:szCs w:val="28"/>
        </w:rPr>
      </w:pPr>
      <w:r w:rsidRPr="00F43875">
        <w:rPr>
          <w:rFonts w:ascii="Times New Roman" w:hAnsi="Times New Roman" w:cs="Times New Roman"/>
          <w:sz w:val="28"/>
          <w:szCs w:val="28"/>
        </w:rPr>
        <w:t xml:space="preserve">Об утверждении Положения о комитете </w:t>
      </w:r>
    </w:p>
    <w:p w:rsidR="003D64E7" w:rsidRDefault="00F43875" w:rsidP="00F43875">
      <w:pPr>
        <w:pStyle w:val="af1"/>
        <w:rPr>
          <w:rFonts w:ascii="Times New Roman" w:hAnsi="Times New Roman" w:cs="Times New Roman"/>
          <w:sz w:val="28"/>
          <w:szCs w:val="28"/>
        </w:rPr>
      </w:pPr>
      <w:r w:rsidRPr="00F43875">
        <w:rPr>
          <w:rFonts w:ascii="Times New Roman" w:hAnsi="Times New Roman" w:cs="Times New Roman"/>
          <w:sz w:val="28"/>
          <w:szCs w:val="28"/>
        </w:rPr>
        <w:t xml:space="preserve">экономической политики администрации </w:t>
      </w:r>
    </w:p>
    <w:p w:rsidR="00EC1C6F" w:rsidRPr="00F43875" w:rsidRDefault="00F43875" w:rsidP="00F43875">
      <w:pPr>
        <w:pStyle w:val="af1"/>
        <w:rPr>
          <w:rFonts w:ascii="Times New Roman" w:hAnsi="Times New Roman" w:cs="Times New Roman"/>
          <w:sz w:val="28"/>
          <w:szCs w:val="28"/>
        </w:rPr>
      </w:pPr>
      <w:r>
        <w:rPr>
          <w:rFonts w:ascii="Times New Roman" w:hAnsi="Times New Roman" w:cs="Times New Roman"/>
          <w:sz w:val="28"/>
          <w:szCs w:val="28"/>
        </w:rPr>
        <w:t>Ханты-Мансийского района</w:t>
      </w:r>
    </w:p>
    <w:p w:rsidR="00F43875" w:rsidRPr="00F43875" w:rsidRDefault="00F43875" w:rsidP="00F43875">
      <w:pPr>
        <w:pStyle w:val="af1"/>
        <w:rPr>
          <w:rFonts w:ascii="Times New Roman" w:hAnsi="Times New Roman" w:cs="Times New Roman"/>
          <w:b/>
          <w:i/>
          <w:sz w:val="28"/>
          <w:szCs w:val="28"/>
        </w:rPr>
      </w:pPr>
    </w:p>
    <w:p w:rsidR="00465702" w:rsidRDefault="00465702" w:rsidP="00DD67BA">
      <w:pPr>
        <w:pStyle w:val="af1"/>
        <w:ind w:firstLine="708"/>
        <w:jc w:val="both"/>
        <w:rPr>
          <w:rFonts w:ascii="Times New Roman" w:eastAsia="Arial" w:hAnsi="Times New Roman" w:cs="Times New Roman"/>
          <w:bCs/>
          <w:sz w:val="28"/>
          <w:szCs w:val="28"/>
          <w:lang w:eastAsia="ar-SA"/>
        </w:rPr>
      </w:pPr>
    </w:p>
    <w:p w:rsidR="00DD67BA" w:rsidRDefault="00A62EE1" w:rsidP="00DD67BA">
      <w:pPr>
        <w:pStyle w:val="af1"/>
        <w:ind w:firstLine="708"/>
        <w:jc w:val="both"/>
        <w:rPr>
          <w:rFonts w:ascii="Times New Roman" w:hAnsi="Times New Roman" w:cs="Times New Roman"/>
          <w:sz w:val="28"/>
          <w:szCs w:val="28"/>
        </w:rPr>
      </w:pPr>
      <w:r>
        <w:rPr>
          <w:rFonts w:ascii="Times New Roman" w:eastAsia="Arial" w:hAnsi="Times New Roman" w:cs="Times New Roman"/>
          <w:bCs/>
          <w:sz w:val="28"/>
          <w:szCs w:val="28"/>
          <w:lang w:eastAsia="ar-SA"/>
        </w:rPr>
        <w:t xml:space="preserve">В соответствии с Федеральным законом от 06.10.2003 № 131-ФЗ </w:t>
      </w:r>
      <w:r w:rsidR="0043714A">
        <w:rPr>
          <w:rFonts w:ascii="Times New Roman" w:eastAsia="Arial" w:hAnsi="Times New Roman" w:cs="Times New Roman"/>
          <w:bCs/>
          <w:sz w:val="28"/>
          <w:szCs w:val="28"/>
          <w:lang w:eastAsia="ar-SA"/>
        </w:rPr>
        <w:br/>
      </w:r>
      <w:r>
        <w:rPr>
          <w:rFonts w:ascii="Times New Roman" w:eastAsia="Arial" w:hAnsi="Times New Roman" w:cs="Times New Roman"/>
          <w:bCs/>
          <w:sz w:val="28"/>
          <w:szCs w:val="28"/>
          <w:lang w:eastAsia="ar-SA"/>
        </w:rPr>
        <w:t>«Об общих принципах организации местного самоуправления в Российской Федерации», на основании решения Думы Ханты-Мансийского района от 25.10.2017 № 207 «Об утверждении структуры администрации Ханты-мансийского района»</w:t>
      </w:r>
      <w:r w:rsidR="00DD67BA">
        <w:rPr>
          <w:rFonts w:ascii="Times New Roman" w:hAnsi="Times New Roman" w:cs="Times New Roman"/>
          <w:sz w:val="28"/>
          <w:szCs w:val="28"/>
        </w:rPr>
        <w:t>:</w:t>
      </w:r>
    </w:p>
    <w:p w:rsidR="0043714A" w:rsidRDefault="0043714A" w:rsidP="00DD67BA">
      <w:pPr>
        <w:pStyle w:val="af1"/>
        <w:ind w:firstLine="708"/>
        <w:jc w:val="both"/>
        <w:rPr>
          <w:rFonts w:ascii="Times New Roman" w:hAnsi="Times New Roman" w:cs="Times New Roman"/>
          <w:sz w:val="28"/>
          <w:szCs w:val="28"/>
        </w:rPr>
      </w:pPr>
    </w:p>
    <w:p w:rsidR="00465702" w:rsidRPr="00465702" w:rsidRDefault="00465702" w:rsidP="00465702">
      <w:pPr>
        <w:widowControl/>
        <w:suppressAutoHyphens w:val="0"/>
        <w:autoSpaceDE/>
        <w:ind w:firstLine="708"/>
        <w:jc w:val="both"/>
        <w:rPr>
          <w:rFonts w:ascii="Times New Roman" w:hAnsi="Times New Roman" w:cs="Times New Roman"/>
          <w:sz w:val="28"/>
          <w:szCs w:val="28"/>
          <w:lang w:eastAsia="ru-RU"/>
        </w:rPr>
      </w:pPr>
      <w:r w:rsidRPr="00465702">
        <w:rPr>
          <w:rFonts w:ascii="Times New Roman" w:hAnsi="Times New Roman" w:cs="Times New Roman"/>
          <w:sz w:val="28"/>
          <w:szCs w:val="28"/>
          <w:lang w:eastAsia="ru-RU"/>
        </w:rPr>
        <w:t>1. Утвердить:</w:t>
      </w:r>
    </w:p>
    <w:p w:rsidR="00465702" w:rsidRPr="00465702" w:rsidRDefault="00465702" w:rsidP="00465702">
      <w:pPr>
        <w:widowControl/>
        <w:suppressAutoHyphens w:val="0"/>
        <w:autoSpaceDE/>
        <w:ind w:firstLine="708"/>
        <w:jc w:val="both"/>
        <w:rPr>
          <w:rFonts w:ascii="Times New Roman" w:hAnsi="Times New Roman" w:cs="Times New Roman"/>
          <w:sz w:val="28"/>
          <w:szCs w:val="28"/>
          <w:lang w:eastAsia="ru-RU"/>
        </w:rPr>
      </w:pPr>
      <w:r w:rsidRPr="00465702">
        <w:rPr>
          <w:rFonts w:ascii="Times New Roman" w:hAnsi="Times New Roman" w:cs="Times New Roman"/>
          <w:sz w:val="28"/>
          <w:szCs w:val="28"/>
          <w:lang w:eastAsia="ru-RU"/>
        </w:rPr>
        <w:t>1.1. Положение о комитете экономической политики администрации Ханты-Мансийского района согласно приложению 1.</w:t>
      </w:r>
    </w:p>
    <w:p w:rsidR="00465702" w:rsidRPr="00465702" w:rsidRDefault="00465702" w:rsidP="00465702">
      <w:pPr>
        <w:widowControl/>
        <w:suppressAutoHyphens w:val="0"/>
        <w:autoSpaceDE/>
        <w:ind w:firstLine="708"/>
        <w:jc w:val="both"/>
        <w:rPr>
          <w:rFonts w:ascii="Times New Roman" w:hAnsi="Times New Roman" w:cs="Times New Roman"/>
          <w:sz w:val="28"/>
          <w:szCs w:val="28"/>
          <w:lang w:eastAsia="ru-RU"/>
        </w:rPr>
      </w:pPr>
      <w:r w:rsidRPr="00465702">
        <w:rPr>
          <w:rFonts w:ascii="Times New Roman" w:hAnsi="Times New Roman" w:cs="Times New Roman"/>
          <w:sz w:val="28"/>
          <w:szCs w:val="28"/>
          <w:lang w:eastAsia="ru-RU"/>
        </w:rPr>
        <w:t>1.2. Структуру комитета экономической политики администрации Ханты-Мансийского района согласно приложению 2.</w:t>
      </w:r>
    </w:p>
    <w:p w:rsidR="00465702" w:rsidRPr="00465702" w:rsidRDefault="00465702" w:rsidP="00465702">
      <w:pPr>
        <w:widowControl/>
        <w:suppressAutoHyphens w:val="0"/>
        <w:autoSpaceDE/>
        <w:ind w:firstLine="709"/>
        <w:jc w:val="both"/>
        <w:rPr>
          <w:rFonts w:ascii="Times New Roman" w:hAnsi="Times New Roman" w:cs="Times New Roman"/>
          <w:sz w:val="28"/>
          <w:szCs w:val="28"/>
          <w:lang w:eastAsia="ru-RU"/>
        </w:rPr>
      </w:pPr>
      <w:r w:rsidRPr="00465702">
        <w:rPr>
          <w:rFonts w:ascii="Times New Roman" w:hAnsi="Times New Roman" w:cs="Times New Roman"/>
          <w:sz w:val="28"/>
          <w:szCs w:val="28"/>
          <w:lang w:eastAsia="ru-RU"/>
        </w:rPr>
        <w:t>2. Опубликовать</w:t>
      </w:r>
      <w:r w:rsidR="00C56254">
        <w:rPr>
          <w:rFonts w:ascii="Times New Roman" w:hAnsi="Times New Roman" w:cs="Times New Roman"/>
          <w:sz w:val="28"/>
          <w:szCs w:val="28"/>
          <w:lang w:eastAsia="ru-RU"/>
        </w:rPr>
        <w:t xml:space="preserve"> (обнародовать)</w:t>
      </w:r>
      <w:r w:rsidRPr="00465702">
        <w:rPr>
          <w:rFonts w:ascii="Times New Roman" w:hAnsi="Times New Roman" w:cs="Times New Roman"/>
          <w:sz w:val="28"/>
          <w:szCs w:val="28"/>
          <w:lang w:eastAsia="ru-RU"/>
        </w:rPr>
        <w:t xml:space="preserve"> настоящее </w:t>
      </w:r>
      <w:r w:rsidR="009F1202">
        <w:rPr>
          <w:rFonts w:ascii="Times New Roman" w:hAnsi="Times New Roman" w:cs="Times New Roman"/>
          <w:sz w:val="28"/>
          <w:szCs w:val="28"/>
          <w:lang w:eastAsia="ru-RU"/>
        </w:rPr>
        <w:t>постановл</w:t>
      </w:r>
      <w:r w:rsidR="00C56254">
        <w:rPr>
          <w:rFonts w:ascii="Times New Roman" w:hAnsi="Times New Roman" w:cs="Times New Roman"/>
          <w:sz w:val="28"/>
          <w:szCs w:val="28"/>
          <w:lang w:eastAsia="ru-RU"/>
        </w:rPr>
        <w:t xml:space="preserve">ение в газете «Наш район», в официальном сетевом издании «Наш район Ханты-Мансийский» </w:t>
      </w:r>
      <w:r w:rsidRPr="00465702">
        <w:rPr>
          <w:rFonts w:ascii="Times New Roman" w:hAnsi="Times New Roman" w:cs="Times New Roman"/>
          <w:sz w:val="28"/>
          <w:szCs w:val="28"/>
          <w:lang w:eastAsia="ru-RU"/>
        </w:rPr>
        <w:t>и разместить на официальном сайте администрации Ханты-Мансийского района.</w:t>
      </w:r>
    </w:p>
    <w:p w:rsidR="006D4DB1" w:rsidRDefault="00EC1C6F" w:rsidP="006D4DB1">
      <w:pPr>
        <w:autoSpaceDN w:val="0"/>
        <w:adjustRightInd w:val="0"/>
        <w:ind w:firstLine="709"/>
        <w:jc w:val="both"/>
        <w:rPr>
          <w:rFonts w:ascii="Times New Roman" w:hAnsi="Times New Roman" w:cs="Times New Roman"/>
          <w:sz w:val="28"/>
          <w:szCs w:val="28"/>
          <w:lang w:eastAsia="ru-RU"/>
        </w:rPr>
      </w:pPr>
      <w:r w:rsidRPr="00EC1C6F">
        <w:rPr>
          <w:rFonts w:ascii="Times New Roman" w:hAnsi="Times New Roman" w:cs="Times New Roman"/>
          <w:sz w:val="28"/>
          <w:szCs w:val="28"/>
        </w:rPr>
        <w:t>3. Контроль за выполнением настоящего постановления возложить на заместителя главы района</w:t>
      </w:r>
      <w:r w:rsidR="006D4DB1" w:rsidRPr="006D4DB1">
        <w:rPr>
          <w:rFonts w:ascii="Times New Roman" w:hAnsi="Times New Roman" w:cs="Times New Roman"/>
          <w:sz w:val="28"/>
          <w:szCs w:val="28"/>
          <w:lang w:eastAsia="ru-RU"/>
        </w:rPr>
        <w:t xml:space="preserve"> по финансам, председателя комитета по финансам.</w:t>
      </w:r>
    </w:p>
    <w:p w:rsidR="0043714A" w:rsidRDefault="0043714A" w:rsidP="0043714A">
      <w:pPr>
        <w:pStyle w:val="af1"/>
        <w:jc w:val="both"/>
        <w:rPr>
          <w:rFonts w:ascii="Times New Roman" w:eastAsia="Calibri" w:hAnsi="Times New Roman" w:cs="Times New Roman"/>
          <w:sz w:val="28"/>
          <w:szCs w:val="28"/>
        </w:rPr>
      </w:pPr>
    </w:p>
    <w:p w:rsidR="0043714A" w:rsidRDefault="0043714A" w:rsidP="0043714A">
      <w:pPr>
        <w:pStyle w:val="af1"/>
        <w:jc w:val="both"/>
        <w:rPr>
          <w:rFonts w:ascii="Times New Roman" w:eastAsia="Calibri" w:hAnsi="Times New Roman" w:cs="Times New Roman"/>
          <w:sz w:val="28"/>
          <w:szCs w:val="28"/>
        </w:rPr>
      </w:pPr>
    </w:p>
    <w:p w:rsidR="0043714A" w:rsidRDefault="0043714A" w:rsidP="0043714A">
      <w:pPr>
        <w:pStyle w:val="af1"/>
        <w:jc w:val="both"/>
        <w:rPr>
          <w:rFonts w:ascii="Times New Roman" w:eastAsia="Calibri" w:hAnsi="Times New Roman" w:cs="Times New Roman"/>
          <w:sz w:val="28"/>
          <w:szCs w:val="28"/>
        </w:rPr>
      </w:pPr>
    </w:p>
    <w:p w:rsidR="00465702" w:rsidRDefault="0043714A" w:rsidP="0043714A">
      <w:pPr>
        <w:pStyle w:val="af1"/>
        <w:jc w:val="both"/>
        <w:rPr>
          <w:rFonts w:ascii="Times New Roman" w:hAnsi="Times New Roman" w:cs="Times New Roman"/>
          <w:sz w:val="28"/>
          <w:szCs w:val="28"/>
          <w:lang w:eastAsia="ru-RU"/>
        </w:rPr>
      </w:pPr>
      <w:r w:rsidRPr="0016723D">
        <w:rPr>
          <w:rFonts w:ascii="Times New Roman" w:eastAsia="Calibri" w:hAnsi="Times New Roman" w:cs="Times New Roman"/>
          <w:sz w:val="28"/>
          <w:szCs w:val="28"/>
        </w:rPr>
        <w:t>Глава</w:t>
      </w:r>
      <w:r>
        <w:rPr>
          <w:rFonts w:ascii="Times New Roman" w:eastAsia="Calibri" w:hAnsi="Times New Roman" w:cs="Times New Roman"/>
          <w:sz w:val="28"/>
          <w:szCs w:val="28"/>
        </w:rPr>
        <w:t xml:space="preserve"> </w:t>
      </w:r>
      <w:r w:rsidRPr="0016723D">
        <w:rPr>
          <w:rFonts w:ascii="Times New Roman" w:eastAsia="Calibri" w:hAnsi="Times New Roman" w:cs="Times New Roman"/>
          <w:sz w:val="28"/>
          <w:szCs w:val="28"/>
        </w:rPr>
        <w:t>Ханты-Мансийского района</w:t>
      </w:r>
      <w:r w:rsidRPr="0043714A">
        <w:rPr>
          <w:rFonts w:ascii="Times New Roman" w:eastAsia="Calibri" w:hAnsi="Times New Roman" w:cs="Times New Roman"/>
          <w:sz w:val="28"/>
          <w:szCs w:val="28"/>
        </w:rPr>
        <w:t xml:space="preserve"> </w:t>
      </w:r>
      <w:r>
        <w:rPr>
          <w:rFonts w:ascii="Times New Roman" w:eastAsia="Calibri" w:hAnsi="Times New Roman" w:cs="Times New Roman"/>
          <w:sz w:val="28"/>
          <w:szCs w:val="28"/>
        </w:rPr>
        <w:t xml:space="preserve">                                              </w:t>
      </w:r>
      <w:r w:rsidRPr="0016723D">
        <w:rPr>
          <w:rFonts w:ascii="Times New Roman" w:eastAsia="Calibri" w:hAnsi="Times New Roman" w:cs="Times New Roman"/>
          <w:sz w:val="28"/>
          <w:szCs w:val="28"/>
        </w:rPr>
        <w:t>К.Р.Минулин</w:t>
      </w:r>
    </w:p>
    <w:p w:rsidR="00465702" w:rsidRPr="006D4DB1" w:rsidRDefault="00465702" w:rsidP="006D4DB1">
      <w:pPr>
        <w:autoSpaceDN w:val="0"/>
        <w:adjustRightInd w:val="0"/>
        <w:ind w:firstLine="709"/>
        <w:jc w:val="both"/>
        <w:rPr>
          <w:rFonts w:ascii="Times New Roman" w:hAnsi="Times New Roman" w:cs="Times New Roman"/>
          <w:sz w:val="28"/>
          <w:szCs w:val="28"/>
          <w:lang w:eastAsia="ru-RU"/>
        </w:rPr>
      </w:pPr>
    </w:p>
    <w:p w:rsidR="00601A8D" w:rsidRDefault="00601A8D" w:rsidP="00DD67BA">
      <w:pPr>
        <w:pStyle w:val="af1"/>
        <w:rPr>
          <w:rFonts w:ascii="Times New Roman" w:hAnsi="Times New Roman" w:cs="Times New Roman"/>
          <w:sz w:val="20"/>
          <w:szCs w:val="20"/>
        </w:rPr>
      </w:pPr>
    </w:p>
    <w:p w:rsidR="0043714A" w:rsidRDefault="0043714A" w:rsidP="00DD67BA">
      <w:pPr>
        <w:pStyle w:val="af1"/>
        <w:rPr>
          <w:rFonts w:ascii="Times New Roman" w:hAnsi="Times New Roman" w:cs="Times New Roman"/>
          <w:sz w:val="20"/>
          <w:szCs w:val="20"/>
        </w:rPr>
      </w:pPr>
    </w:p>
    <w:p w:rsidR="00465702" w:rsidRPr="00465702" w:rsidRDefault="00465702" w:rsidP="00465702">
      <w:pPr>
        <w:widowControl/>
        <w:suppressAutoHyphens w:val="0"/>
        <w:autoSpaceDN w:val="0"/>
        <w:adjustRightInd w:val="0"/>
        <w:jc w:val="right"/>
        <w:outlineLvl w:val="0"/>
        <w:rPr>
          <w:rFonts w:ascii="Times New Roman" w:eastAsia="Calibri" w:hAnsi="Times New Roman" w:cs="Times New Roman"/>
          <w:sz w:val="28"/>
          <w:szCs w:val="28"/>
          <w:lang w:eastAsia="en-US"/>
        </w:rPr>
      </w:pPr>
      <w:r w:rsidRPr="00465702">
        <w:rPr>
          <w:rFonts w:ascii="Times New Roman" w:eastAsia="Calibri" w:hAnsi="Times New Roman" w:cs="Times New Roman"/>
          <w:sz w:val="28"/>
          <w:szCs w:val="28"/>
          <w:lang w:eastAsia="en-US"/>
        </w:rPr>
        <w:t>Приложение 1</w:t>
      </w:r>
    </w:p>
    <w:p w:rsidR="00465702" w:rsidRPr="00465702" w:rsidRDefault="00465702" w:rsidP="00465702">
      <w:pPr>
        <w:widowControl/>
        <w:suppressAutoHyphens w:val="0"/>
        <w:autoSpaceDN w:val="0"/>
        <w:adjustRightInd w:val="0"/>
        <w:jc w:val="right"/>
        <w:rPr>
          <w:rFonts w:ascii="Times New Roman" w:eastAsia="Calibri" w:hAnsi="Times New Roman" w:cs="Times New Roman"/>
          <w:sz w:val="28"/>
          <w:szCs w:val="28"/>
          <w:lang w:eastAsia="en-US"/>
        </w:rPr>
      </w:pPr>
      <w:r w:rsidRPr="00465702">
        <w:rPr>
          <w:rFonts w:ascii="Times New Roman" w:eastAsia="Calibri" w:hAnsi="Times New Roman" w:cs="Times New Roman"/>
          <w:sz w:val="28"/>
          <w:szCs w:val="28"/>
          <w:lang w:eastAsia="en-US"/>
        </w:rPr>
        <w:t xml:space="preserve">к </w:t>
      </w:r>
      <w:r>
        <w:rPr>
          <w:rFonts w:ascii="Times New Roman" w:eastAsia="Calibri" w:hAnsi="Times New Roman" w:cs="Times New Roman"/>
          <w:sz w:val="28"/>
          <w:szCs w:val="28"/>
          <w:lang w:eastAsia="en-US"/>
        </w:rPr>
        <w:t>постановлению</w:t>
      </w:r>
      <w:r w:rsidRPr="00465702">
        <w:rPr>
          <w:rFonts w:ascii="Times New Roman" w:eastAsia="Calibri" w:hAnsi="Times New Roman" w:cs="Times New Roman"/>
          <w:sz w:val="28"/>
          <w:szCs w:val="28"/>
          <w:lang w:eastAsia="en-US"/>
        </w:rPr>
        <w:t xml:space="preserve"> администрации</w:t>
      </w:r>
    </w:p>
    <w:p w:rsidR="00465702" w:rsidRDefault="00465702" w:rsidP="00465702">
      <w:pPr>
        <w:widowControl/>
        <w:suppressAutoHyphens w:val="0"/>
        <w:autoSpaceDN w:val="0"/>
        <w:adjustRightInd w:val="0"/>
        <w:jc w:val="right"/>
        <w:rPr>
          <w:rFonts w:ascii="Times New Roman" w:eastAsia="Calibri" w:hAnsi="Times New Roman" w:cs="Times New Roman"/>
          <w:sz w:val="28"/>
          <w:szCs w:val="28"/>
          <w:lang w:eastAsia="en-US"/>
        </w:rPr>
      </w:pPr>
      <w:r w:rsidRPr="00465702">
        <w:rPr>
          <w:rFonts w:ascii="Times New Roman" w:eastAsia="Calibri" w:hAnsi="Times New Roman" w:cs="Times New Roman"/>
          <w:sz w:val="28"/>
          <w:szCs w:val="28"/>
          <w:lang w:eastAsia="en-US"/>
        </w:rPr>
        <w:t>Ханты-Мансийского района</w:t>
      </w:r>
    </w:p>
    <w:p w:rsidR="0080608A" w:rsidRDefault="0080608A" w:rsidP="0080608A">
      <w:pPr>
        <w:widowControl/>
        <w:suppressAutoHyphens w:val="0"/>
        <w:autoSpaceDN w:val="0"/>
        <w:adjustRightInd w:val="0"/>
        <w:ind w:right="-1"/>
        <w:jc w:val="right"/>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от 06.07.2021 № 167</w:t>
      </w:r>
    </w:p>
    <w:p w:rsidR="005F32CF" w:rsidRDefault="005F32CF" w:rsidP="005F32CF">
      <w:pPr>
        <w:widowControl/>
        <w:suppressAutoHyphens w:val="0"/>
        <w:autoSpaceDN w:val="0"/>
        <w:adjustRightInd w:val="0"/>
        <w:rPr>
          <w:rFonts w:ascii="Times New Roman" w:eastAsia="Calibri" w:hAnsi="Times New Roman" w:cs="Times New Roman"/>
          <w:sz w:val="28"/>
          <w:szCs w:val="28"/>
          <w:lang w:eastAsia="en-US"/>
        </w:rPr>
      </w:pPr>
    </w:p>
    <w:p w:rsidR="005F32CF" w:rsidRPr="005F32CF" w:rsidRDefault="005F32CF" w:rsidP="005F32CF">
      <w:pPr>
        <w:widowControl/>
        <w:suppressAutoHyphens w:val="0"/>
        <w:autoSpaceDE/>
        <w:jc w:val="center"/>
        <w:rPr>
          <w:rFonts w:ascii="Times New Roman" w:hAnsi="Times New Roman" w:cs="Times New Roman"/>
          <w:bCs/>
          <w:sz w:val="28"/>
          <w:szCs w:val="28"/>
          <w:lang w:eastAsia="ru-RU"/>
        </w:rPr>
      </w:pPr>
      <w:r w:rsidRPr="005F32CF">
        <w:rPr>
          <w:rFonts w:ascii="Times New Roman" w:hAnsi="Times New Roman" w:cs="Times New Roman"/>
          <w:bCs/>
          <w:sz w:val="28"/>
          <w:szCs w:val="28"/>
          <w:lang w:eastAsia="ru-RU"/>
        </w:rPr>
        <w:t xml:space="preserve">Положение </w:t>
      </w:r>
    </w:p>
    <w:p w:rsidR="005F32CF" w:rsidRPr="005F32CF" w:rsidRDefault="005F32CF" w:rsidP="005F32CF">
      <w:pPr>
        <w:widowControl/>
        <w:suppressAutoHyphens w:val="0"/>
        <w:autoSpaceDE/>
        <w:jc w:val="center"/>
        <w:rPr>
          <w:rFonts w:ascii="Times New Roman" w:hAnsi="Times New Roman" w:cs="Times New Roman"/>
          <w:bCs/>
          <w:sz w:val="28"/>
          <w:szCs w:val="28"/>
          <w:lang w:eastAsia="ru-RU"/>
        </w:rPr>
      </w:pPr>
      <w:r w:rsidRPr="005F32CF">
        <w:rPr>
          <w:rFonts w:ascii="Times New Roman" w:hAnsi="Times New Roman" w:cs="Times New Roman"/>
          <w:bCs/>
          <w:sz w:val="28"/>
          <w:szCs w:val="28"/>
          <w:lang w:eastAsia="ru-RU"/>
        </w:rPr>
        <w:t xml:space="preserve">о комитете экономической политики </w:t>
      </w:r>
    </w:p>
    <w:p w:rsidR="005F32CF" w:rsidRPr="005F32CF" w:rsidRDefault="005F32CF" w:rsidP="005F32CF">
      <w:pPr>
        <w:widowControl/>
        <w:suppressAutoHyphens w:val="0"/>
        <w:autoSpaceDE/>
        <w:jc w:val="center"/>
        <w:rPr>
          <w:rFonts w:ascii="Times New Roman" w:hAnsi="Times New Roman" w:cs="Times New Roman"/>
          <w:bCs/>
          <w:sz w:val="28"/>
          <w:szCs w:val="28"/>
          <w:lang w:eastAsia="ru-RU"/>
        </w:rPr>
      </w:pPr>
      <w:r w:rsidRPr="005F32CF">
        <w:rPr>
          <w:rFonts w:ascii="Times New Roman" w:hAnsi="Times New Roman" w:cs="Times New Roman"/>
          <w:bCs/>
          <w:sz w:val="28"/>
          <w:szCs w:val="28"/>
          <w:lang w:eastAsia="ru-RU"/>
        </w:rPr>
        <w:t>администрации Ханты-Мансийского района</w:t>
      </w:r>
    </w:p>
    <w:p w:rsidR="005F32CF" w:rsidRPr="005F32CF" w:rsidRDefault="005F32CF" w:rsidP="005F32CF">
      <w:pPr>
        <w:widowControl/>
        <w:suppressAutoHyphens w:val="0"/>
        <w:autoSpaceDE/>
        <w:spacing w:before="100" w:beforeAutospacing="1" w:after="100" w:afterAutospacing="1"/>
        <w:jc w:val="center"/>
        <w:rPr>
          <w:rFonts w:ascii="Times New Roman" w:hAnsi="Times New Roman" w:cs="Times New Roman"/>
          <w:sz w:val="28"/>
          <w:szCs w:val="28"/>
          <w:lang w:eastAsia="ru-RU"/>
        </w:rPr>
      </w:pPr>
      <w:r w:rsidRPr="005F32CF">
        <w:rPr>
          <w:rFonts w:ascii="Times New Roman" w:hAnsi="Times New Roman" w:cs="Times New Roman"/>
          <w:sz w:val="28"/>
          <w:szCs w:val="28"/>
          <w:lang w:eastAsia="ru-RU"/>
        </w:rPr>
        <w:t>1. Общие положения</w:t>
      </w:r>
    </w:p>
    <w:p w:rsidR="005F32CF" w:rsidRPr="005F32CF" w:rsidRDefault="005F32CF" w:rsidP="000F2AF7">
      <w:pPr>
        <w:widowControl/>
        <w:suppressAutoHyphens w:val="0"/>
        <w:autoSpaceDE/>
        <w:ind w:firstLine="720"/>
        <w:jc w:val="both"/>
        <w:rPr>
          <w:rFonts w:ascii="Times New Roman" w:hAnsi="Times New Roman" w:cs="Times New Roman"/>
          <w:sz w:val="28"/>
          <w:szCs w:val="28"/>
          <w:lang w:eastAsia="ru-RU"/>
        </w:rPr>
      </w:pPr>
      <w:r w:rsidRPr="005F32CF">
        <w:rPr>
          <w:rFonts w:ascii="Times New Roman" w:hAnsi="Times New Roman" w:cs="Times New Roman"/>
          <w:sz w:val="28"/>
          <w:szCs w:val="28"/>
          <w:lang w:eastAsia="ru-RU"/>
        </w:rPr>
        <w:t>1.1. Комитет экономической политики администрации Ханты-Мансийского района (далее – Комитет) является органом администрации Ханты-Мансийского района, осуществляющим функции по реализации экономической политики в сфере стратегического планирования, анализа и прогнозирования социально-экономического развития района, оценки эффективности деятельности органов местного самоуправления, мобилизационной подготовки экономики, формирования, мониторинга и исполнения муниципальных программ, организации партнерских отношений между администрацией района и предприятиями, учреждениями, организациями всех форм собственности, развития торговой деятельности, малого и среднего предпринимательства, промышленности, сельского хозяйства, традиционных видов деятельности экономики района, содействия занятости населения, организации охраны труда и социального партнерства, координации деятельности по улучшению инвестиционного климата.</w:t>
      </w:r>
    </w:p>
    <w:p w:rsidR="005F32CF" w:rsidRPr="005F32CF" w:rsidRDefault="005F32CF" w:rsidP="000F2AF7">
      <w:pPr>
        <w:widowControl/>
        <w:suppressAutoHyphens w:val="0"/>
        <w:autoSpaceDE/>
        <w:ind w:firstLine="720"/>
        <w:jc w:val="both"/>
        <w:rPr>
          <w:rFonts w:ascii="Times New Roman" w:hAnsi="Times New Roman" w:cs="Times New Roman"/>
          <w:sz w:val="28"/>
          <w:szCs w:val="28"/>
          <w:lang w:eastAsia="ru-RU"/>
        </w:rPr>
      </w:pPr>
      <w:r w:rsidRPr="005F32CF">
        <w:rPr>
          <w:rFonts w:ascii="Times New Roman" w:hAnsi="Times New Roman" w:cs="Times New Roman"/>
          <w:sz w:val="28"/>
          <w:szCs w:val="28"/>
          <w:lang w:eastAsia="ru-RU"/>
        </w:rPr>
        <w:t>1.2. Комитет находится в ведении заместителя главы района по финансам, председателя комитета по финансам.</w:t>
      </w:r>
    </w:p>
    <w:p w:rsidR="005F32CF" w:rsidRPr="005F32CF" w:rsidRDefault="005F32CF" w:rsidP="000F2AF7">
      <w:pPr>
        <w:widowControl/>
        <w:suppressAutoHyphens w:val="0"/>
        <w:autoSpaceDE/>
        <w:ind w:firstLine="720"/>
        <w:jc w:val="both"/>
        <w:rPr>
          <w:rFonts w:ascii="Times New Roman" w:hAnsi="Times New Roman" w:cs="Times New Roman"/>
          <w:sz w:val="28"/>
          <w:szCs w:val="28"/>
          <w:lang w:eastAsia="ru-RU"/>
        </w:rPr>
      </w:pPr>
      <w:r w:rsidRPr="005F32CF">
        <w:rPr>
          <w:rFonts w:ascii="Times New Roman" w:hAnsi="Times New Roman" w:cs="Times New Roman"/>
          <w:sz w:val="28"/>
          <w:szCs w:val="28"/>
          <w:lang w:eastAsia="ru-RU"/>
        </w:rPr>
        <w:t>1.3. Комитет в своей деятельности руководствуется Конституцией Российской Федерации, федеральными конституционными законами, федеральными законами, законами Российской Федерации, актами Президента Российской Федерации и Правительства Российской Федерации, актами федеральных органов исполнительной власти, законами Ханты-Мансийского автономного округа – Югры, постановлениями и распоряжениями Губернатора и Правительства Ханты-Мансийского автономного округа – Югры, Уставом Ханты-Мансийского района, решениями Думы Ханты-Мансийского района, постановлениями и распоряжениями администрации Ханты-Мансийского района, настоящим Положением.</w:t>
      </w:r>
    </w:p>
    <w:p w:rsidR="005F32CF" w:rsidRPr="005F32CF" w:rsidRDefault="005F32CF" w:rsidP="000F2AF7">
      <w:pPr>
        <w:widowControl/>
        <w:suppressAutoHyphens w:val="0"/>
        <w:autoSpaceDE/>
        <w:ind w:firstLine="720"/>
        <w:jc w:val="both"/>
        <w:rPr>
          <w:rFonts w:ascii="Times New Roman" w:hAnsi="Times New Roman" w:cs="Times New Roman"/>
          <w:sz w:val="28"/>
          <w:szCs w:val="28"/>
          <w:lang w:eastAsia="ru-RU"/>
        </w:rPr>
      </w:pPr>
      <w:r w:rsidRPr="005F32CF">
        <w:rPr>
          <w:rFonts w:ascii="Times New Roman" w:hAnsi="Times New Roman" w:cs="Times New Roman"/>
          <w:sz w:val="28"/>
          <w:szCs w:val="28"/>
          <w:lang w:eastAsia="ru-RU"/>
        </w:rPr>
        <w:t xml:space="preserve">1.4. Комитет осуществляет свою деятельность во взаимодействии с федеральными органами исполнительной власти, органами государственной власти Ханты-Мансийского автономного округа – Югры, органами местного самоуправления муниципальных образований </w:t>
      </w:r>
      <w:r w:rsidRPr="005F32CF">
        <w:rPr>
          <w:rFonts w:ascii="Times New Roman" w:hAnsi="Times New Roman" w:cs="Times New Roman"/>
          <w:sz w:val="28"/>
          <w:szCs w:val="28"/>
          <w:lang w:eastAsia="ru-RU"/>
        </w:rPr>
        <w:lastRenderedPageBreak/>
        <w:t>автономного округа, органами местного самоуправления сельских поселений Ханты-Мансийского района, общественными объединениями и иными организациями.</w:t>
      </w:r>
    </w:p>
    <w:p w:rsidR="009F1202" w:rsidRDefault="009F1202" w:rsidP="000F2AF7">
      <w:pPr>
        <w:widowControl/>
        <w:suppressAutoHyphens w:val="0"/>
        <w:autoSpaceDE/>
        <w:jc w:val="both"/>
        <w:rPr>
          <w:rFonts w:ascii="Times New Roman" w:hAnsi="Times New Roman" w:cs="Times New Roman"/>
          <w:sz w:val="28"/>
          <w:szCs w:val="28"/>
          <w:lang w:eastAsia="ru-RU"/>
        </w:rPr>
      </w:pPr>
    </w:p>
    <w:p w:rsidR="005F32CF" w:rsidRDefault="005F32CF" w:rsidP="009F1202">
      <w:pPr>
        <w:widowControl/>
        <w:suppressAutoHyphens w:val="0"/>
        <w:autoSpaceDE/>
        <w:jc w:val="center"/>
        <w:rPr>
          <w:rFonts w:ascii="Times New Roman" w:hAnsi="Times New Roman" w:cs="Times New Roman"/>
          <w:sz w:val="28"/>
          <w:szCs w:val="28"/>
          <w:lang w:eastAsia="ru-RU"/>
        </w:rPr>
      </w:pPr>
      <w:r w:rsidRPr="005F32CF">
        <w:rPr>
          <w:rFonts w:ascii="Times New Roman" w:hAnsi="Times New Roman" w:cs="Times New Roman"/>
          <w:sz w:val="28"/>
          <w:szCs w:val="28"/>
          <w:lang w:eastAsia="ru-RU"/>
        </w:rPr>
        <w:t>2. Полномочия</w:t>
      </w:r>
    </w:p>
    <w:p w:rsidR="009F1202" w:rsidRPr="005F32CF" w:rsidRDefault="009F1202" w:rsidP="000F2AF7">
      <w:pPr>
        <w:widowControl/>
        <w:suppressAutoHyphens w:val="0"/>
        <w:autoSpaceDE/>
        <w:jc w:val="both"/>
        <w:rPr>
          <w:rFonts w:ascii="Times New Roman" w:hAnsi="Times New Roman" w:cs="Times New Roman"/>
          <w:sz w:val="28"/>
          <w:szCs w:val="28"/>
          <w:lang w:eastAsia="ru-RU"/>
        </w:rPr>
      </w:pPr>
    </w:p>
    <w:p w:rsidR="005F32CF" w:rsidRPr="005F32CF" w:rsidRDefault="005F32CF" w:rsidP="000F2AF7">
      <w:pPr>
        <w:widowControl/>
        <w:suppressAutoHyphens w:val="0"/>
        <w:autoSpaceDE/>
        <w:ind w:firstLine="720"/>
        <w:jc w:val="both"/>
        <w:rPr>
          <w:rFonts w:ascii="Times New Roman" w:hAnsi="Times New Roman" w:cs="Times New Roman"/>
          <w:sz w:val="28"/>
          <w:szCs w:val="28"/>
          <w:lang w:eastAsia="ru-RU"/>
        </w:rPr>
      </w:pPr>
      <w:r w:rsidRPr="005F32CF">
        <w:rPr>
          <w:rFonts w:ascii="Times New Roman" w:hAnsi="Times New Roman" w:cs="Times New Roman"/>
          <w:sz w:val="28"/>
          <w:szCs w:val="28"/>
          <w:lang w:eastAsia="ru-RU"/>
        </w:rPr>
        <w:t>2.1. Полномочия Комитета.</w:t>
      </w:r>
    </w:p>
    <w:p w:rsidR="005F32CF" w:rsidRPr="005F32CF" w:rsidRDefault="005F32CF" w:rsidP="000F2AF7">
      <w:pPr>
        <w:widowControl/>
        <w:suppressAutoHyphens w:val="0"/>
        <w:autoSpaceDE/>
        <w:ind w:firstLine="720"/>
        <w:jc w:val="both"/>
        <w:rPr>
          <w:rFonts w:ascii="Times New Roman" w:hAnsi="Times New Roman" w:cs="Times New Roman"/>
          <w:sz w:val="28"/>
          <w:szCs w:val="28"/>
          <w:lang w:eastAsia="ru-RU"/>
        </w:rPr>
      </w:pPr>
      <w:r w:rsidRPr="005F32CF">
        <w:rPr>
          <w:rFonts w:ascii="Times New Roman" w:hAnsi="Times New Roman" w:cs="Times New Roman"/>
          <w:sz w:val="28"/>
          <w:szCs w:val="28"/>
          <w:lang w:eastAsia="ru-RU"/>
        </w:rPr>
        <w:t>2.1.1. Комитет осуществляет следующие полномочия в целях решения вопросов местного значения, возложенных на администрацию Ханты-Мансийского района:</w:t>
      </w:r>
    </w:p>
    <w:p w:rsidR="005F32CF" w:rsidRPr="005F32CF" w:rsidRDefault="005F32CF" w:rsidP="000F2AF7">
      <w:pPr>
        <w:widowControl/>
        <w:suppressAutoHyphens w:val="0"/>
        <w:autoSpaceDE/>
        <w:ind w:firstLine="720"/>
        <w:jc w:val="both"/>
        <w:rPr>
          <w:rFonts w:ascii="Times New Roman" w:hAnsi="Times New Roman" w:cs="Times New Roman"/>
          <w:sz w:val="28"/>
          <w:szCs w:val="28"/>
          <w:lang w:eastAsia="ru-RU"/>
        </w:rPr>
      </w:pPr>
      <w:r w:rsidRPr="005F32CF">
        <w:rPr>
          <w:rFonts w:ascii="Times New Roman" w:hAnsi="Times New Roman" w:cs="Times New Roman"/>
          <w:sz w:val="28"/>
          <w:szCs w:val="28"/>
          <w:lang w:eastAsia="ru-RU"/>
        </w:rPr>
        <w:t>1) определяет стратегические приоритеты развития района, ключевые цели социально-экономического развития на среднесрочный период;</w:t>
      </w:r>
    </w:p>
    <w:p w:rsidR="005F32CF" w:rsidRPr="005F32CF" w:rsidRDefault="005F32CF" w:rsidP="000F2AF7">
      <w:pPr>
        <w:widowControl/>
        <w:suppressAutoHyphens w:val="0"/>
        <w:autoSpaceDE/>
        <w:ind w:firstLine="720"/>
        <w:jc w:val="both"/>
        <w:rPr>
          <w:rFonts w:ascii="Times New Roman" w:hAnsi="Times New Roman" w:cs="Times New Roman"/>
          <w:sz w:val="28"/>
          <w:szCs w:val="28"/>
          <w:lang w:eastAsia="ru-RU"/>
        </w:rPr>
      </w:pPr>
      <w:r w:rsidRPr="005F32CF">
        <w:rPr>
          <w:rFonts w:ascii="Times New Roman" w:hAnsi="Times New Roman" w:cs="Times New Roman"/>
          <w:sz w:val="28"/>
          <w:szCs w:val="28"/>
          <w:lang w:eastAsia="ru-RU"/>
        </w:rPr>
        <w:t>2) разрабатывает и организует выполнение планов и программ социально-экономического развития района;</w:t>
      </w:r>
    </w:p>
    <w:p w:rsidR="005F32CF" w:rsidRPr="005F32CF" w:rsidRDefault="005F32CF" w:rsidP="000F2AF7">
      <w:pPr>
        <w:widowControl/>
        <w:suppressAutoHyphens w:val="0"/>
        <w:autoSpaceDE/>
        <w:ind w:firstLine="720"/>
        <w:jc w:val="both"/>
        <w:rPr>
          <w:rFonts w:ascii="Times New Roman" w:hAnsi="Times New Roman" w:cs="Times New Roman"/>
          <w:sz w:val="28"/>
          <w:szCs w:val="28"/>
          <w:lang w:eastAsia="ru-RU"/>
        </w:rPr>
      </w:pPr>
      <w:r w:rsidRPr="005F32CF">
        <w:rPr>
          <w:rFonts w:ascii="Times New Roman" w:hAnsi="Times New Roman" w:cs="Times New Roman"/>
          <w:sz w:val="28"/>
          <w:szCs w:val="28"/>
          <w:lang w:eastAsia="ru-RU"/>
        </w:rPr>
        <w:t>3) разрабатывает прогноз социально-экономического развития района на среднесрочный или долгосрочный период, основные показатели прогноза социально-экономического развития района;</w:t>
      </w:r>
    </w:p>
    <w:p w:rsidR="005F32CF" w:rsidRPr="005F32CF" w:rsidRDefault="005F32CF" w:rsidP="000F2AF7">
      <w:pPr>
        <w:widowControl/>
        <w:suppressAutoHyphens w:val="0"/>
        <w:autoSpaceDE/>
        <w:ind w:firstLine="720"/>
        <w:jc w:val="both"/>
        <w:rPr>
          <w:rFonts w:ascii="Times New Roman" w:hAnsi="Times New Roman" w:cs="Times New Roman"/>
          <w:sz w:val="28"/>
          <w:szCs w:val="28"/>
          <w:lang w:eastAsia="ru-RU"/>
        </w:rPr>
      </w:pPr>
      <w:r w:rsidRPr="005F32CF">
        <w:rPr>
          <w:rFonts w:ascii="Times New Roman" w:hAnsi="Times New Roman" w:cs="Times New Roman"/>
          <w:sz w:val="28"/>
          <w:szCs w:val="28"/>
          <w:lang w:eastAsia="ru-RU"/>
        </w:rPr>
        <w:t>4) готовит ежеквартальные итоги социально-экономического развития района, в том числе итоги социально-экономического развития района за первое полугодие текущего года и ожидаемые итоги социально-экономического развития района за текущий финансовый год;</w:t>
      </w:r>
    </w:p>
    <w:p w:rsidR="005F32CF" w:rsidRPr="005F32CF" w:rsidRDefault="005F32CF" w:rsidP="000F2AF7">
      <w:pPr>
        <w:widowControl/>
        <w:suppressAutoHyphens w:val="0"/>
        <w:autoSpaceDE/>
        <w:ind w:firstLine="720"/>
        <w:jc w:val="both"/>
        <w:rPr>
          <w:rFonts w:ascii="Times New Roman" w:hAnsi="Times New Roman" w:cs="Times New Roman"/>
          <w:sz w:val="28"/>
          <w:szCs w:val="28"/>
          <w:lang w:eastAsia="ru-RU"/>
        </w:rPr>
      </w:pPr>
      <w:r w:rsidRPr="005F32CF">
        <w:rPr>
          <w:rFonts w:ascii="Times New Roman" w:hAnsi="Times New Roman" w:cs="Times New Roman"/>
          <w:sz w:val="28"/>
          <w:szCs w:val="28"/>
          <w:lang w:eastAsia="ru-RU"/>
        </w:rPr>
        <w:t>5) устанавливает перечень и сроки представления органами администрации района и органами местного самоуправления сельских поселений отчетных и (или) прогнозных данных, необходимых для разработки прогноза социально-экономического развития района на очередной финансовый год и плановый период и для формирования итогов социально-экономического развития района;</w:t>
      </w:r>
    </w:p>
    <w:p w:rsidR="005F32CF" w:rsidRPr="005F32CF" w:rsidRDefault="005F32CF" w:rsidP="000F2AF7">
      <w:pPr>
        <w:widowControl/>
        <w:suppressAutoHyphens w:val="0"/>
        <w:autoSpaceDE/>
        <w:ind w:firstLine="720"/>
        <w:jc w:val="both"/>
        <w:rPr>
          <w:rFonts w:ascii="Times New Roman" w:hAnsi="Times New Roman" w:cs="Times New Roman"/>
          <w:sz w:val="28"/>
          <w:szCs w:val="28"/>
          <w:lang w:eastAsia="ru-RU"/>
        </w:rPr>
      </w:pPr>
      <w:r w:rsidRPr="005F32CF">
        <w:rPr>
          <w:rFonts w:ascii="Times New Roman" w:hAnsi="Times New Roman" w:cs="Times New Roman"/>
          <w:sz w:val="28"/>
          <w:szCs w:val="28"/>
          <w:lang w:eastAsia="ru-RU"/>
        </w:rPr>
        <w:t>6) организует сбор статистических показателей, характеризующих состояние экономики и социальной сферы района, и предоставляет указанные данные органам государственной власти в порядке, установленном Правительством Российской Федерации. Ежегодно формирует паспорта социально-экономического положения сельских поселений района, размещает их на официальном сайте администрации Ханты-Мансийского района в сети Интернет;</w:t>
      </w:r>
    </w:p>
    <w:p w:rsidR="005F32CF" w:rsidRPr="005F32CF" w:rsidRDefault="005F32CF" w:rsidP="000F2AF7">
      <w:pPr>
        <w:widowControl/>
        <w:suppressAutoHyphens w:val="0"/>
        <w:autoSpaceDE/>
        <w:ind w:firstLine="720"/>
        <w:jc w:val="both"/>
        <w:rPr>
          <w:rFonts w:ascii="Times New Roman" w:hAnsi="Times New Roman" w:cs="Times New Roman"/>
          <w:sz w:val="28"/>
          <w:szCs w:val="28"/>
          <w:lang w:eastAsia="ru-RU"/>
        </w:rPr>
      </w:pPr>
      <w:r w:rsidRPr="005F32CF">
        <w:rPr>
          <w:rFonts w:ascii="Times New Roman" w:hAnsi="Times New Roman" w:cs="Times New Roman"/>
          <w:sz w:val="28"/>
          <w:szCs w:val="28"/>
          <w:lang w:eastAsia="ru-RU"/>
        </w:rPr>
        <w:t>7) организует работу по подготовке паспортов всех учреждений социальной сферы независимо от их принадлежности, находящихся на территории района, необходимых для расчета фактической обеспеченности населения района данными учреждениями;</w:t>
      </w:r>
    </w:p>
    <w:p w:rsidR="005F32CF" w:rsidRPr="005F32CF" w:rsidRDefault="005F32CF" w:rsidP="000F2AF7">
      <w:pPr>
        <w:widowControl/>
        <w:suppressAutoHyphens w:val="0"/>
        <w:autoSpaceDE/>
        <w:ind w:firstLine="720"/>
        <w:jc w:val="both"/>
        <w:rPr>
          <w:rFonts w:ascii="Times New Roman" w:hAnsi="Times New Roman" w:cs="Times New Roman"/>
          <w:sz w:val="28"/>
          <w:szCs w:val="28"/>
          <w:lang w:eastAsia="ru-RU"/>
        </w:rPr>
      </w:pPr>
      <w:r w:rsidRPr="005F32CF">
        <w:rPr>
          <w:rFonts w:ascii="Times New Roman" w:hAnsi="Times New Roman" w:cs="Times New Roman"/>
          <w:sz w:val="28"/>
          <w:szCs w:val="28"/>
          <w:lang w:eastAsia="ru-RU"/>
        </w:rPr>
        <w:t>8) готовит проект доклада о достигнутых значениях показателей для оценки эффективности деятельности органов местного самоуправления района за отчетный год и их планируемых значениях на 3-летний период, размещает указанный доклад на официальном сайте администрации Ханты-Мансийского района в сети Интернет;</w:t>
      </w:r>
    </w:p>
    <w:p w:rsidR="005F32CF" w:rsidRPr="005F32CF" w:rsidRDefault="005F32CF" w:rsidP="000F2AF7">
      <w:pPr>
        <w:widowControl/>
        <w:suppressAutoHyphens w:val="0"/>
        <w:autoSpaceDE/>
        <w:ind w:firstLine="720"/>
        <w:jc w:val="both"/>
        <w:rPr>
          <w:rFonts w:ascii="Times New Roman" w:hAnsi="Times New Roman" w:cs="Times New Roman"/>
          <w:sz w:val="28"/>
          <w:szCs w:val="28"/>
          <w:lang w:eastAsia="ru-RU"/>
        </w:rPr>
      </w:pPr>
      <w:r w:rsidRPr="005F32CF">
        <w:rPr>
          <w:rFonts w:ascii="Times New Roman" w:hAnsi="Times New Roman" w:cs="Times New Roman"/>
          <w:sz w:val="28"/>
          <w:szCs w:val="28"/>
          <w:lang w:eastAsia="ru-RU"/>
        </w:rPr>
        <w:lastRenderedPageBreak/>
        <w:t>9) готовит и размещает на официальном сайте администрации Ханты-Мансийского района в сети Интернет инвестиционный паспорт Ханты-Мансийского района;</w:t>
      </w:r>
    </w:p>
    <w:p w:rsidR="005F32CF" w:rsidRPr="005F32CF" w:rsidRDefault="005F32CF" w:rsidP="000F2AF7">
      <w:pPr>
        <w:widowControl/>
        <w:suppressAutoHyphens w:val="0"/>
        <w:autoSpaceDE/>
        <w:ind w:firstLine="720"/>
        <w:jc w:val="both"/>
        <w:rPr>
          <w:rFonts w:ascii="Times New Roman" w:hAnsi="Times New Roman" w:cs="Times New Roman"/>
          <w:sz w:val="28"/>
          <w:szCs w:val="28"/>
          <w:lang w:eastAsia="ru-RU"/>
        </w:rPr>
      </w:pPr>
      <w:r w:rsidRPr="005F32CF">
        <w:rPr>
          <w:rFonts w:ascii="Times New Roman" w:hAnsi="Times New Roman" w:cs="Times New Roman"/>
          <w:sz w:val="28"/>
          <w:szCs w:val="28"/>
          <w:lang w:eastAsia="ru-RU"/>
        </w:rPr>
        <w:t>10) готовит инвестиционное послание главы Ханты-Мансийского района;</w:t>
      </w:r>
    </w:p>
    <w:p w:rsidR="005F32CF" w:rsidRPr="005F32CF" w:rsidRDefault="005F32CF" w:rsidP="000F2AF7">
      <w:pPr>
        <w:widowControl/>
        <w:suppressAutoHyphens w:val="0"/>
        <w:autoSpaceDE/>
        <w:ind w:firstLine="720"/>
        <w:jc w:val="both"/>
        <w:rPr>
          <w:rFonts w:ascii="Times New Roman" w:hAnsi="Times New Roman" w:cs="Times New Roman"/>
          <w:sz w:val="28"/>
          <w:szCs w:val="28"/>
          <w:lang w:eastAsia="ru-RU"/>
        </w:rPr>
      </w:pPr>
      <w:r w:rsidRPr="005F32CF">
        <w:rPr>
          <w:rFonts w:ascii="Times New Roman" w:hAnsi="Times New Roman" w:cs="Times New Roman"/>
          <w:sz w:val="28"/>
          <w:szCs w:val="28"/>
          <w:lang w:eastAsia="ru-RU"/>
        </w:rPr>
        <w:t>11) осуществляет сопровождение проектной деятельности в администрации Ханты-Мансийского района;</w:t>
      </w:r>
    </w:p>
    <w:p w:rsidR="005F32CF" w:rsidRPr="005F32CF" w:rsidRDefault="005F32CF" w:rsidP="000F2AF7">
      <w:pPr>
        <w:widowControl/>
        <w:suppressAutoHyphens w:val="0"/>
        <w:autoSpaceDE/>
        <w:ind w:firstLine="720"/>
        <w:jc w:val="both"/>
        <w:rPr>
          <w:rFonts w:ascii="Times New Roman" w:hAnsi="Times New Roman" w:cs="Times New Roman"/>
          <w:sz w:val="28"/>
          <w:szCs w:val="28"/>
          <w:lang w:eastAsia="ru-RU"/>
        </w:rPr>
      </w:pPr>
      <w:r w:rsidRPr="005F32CF">
        <w:rPr>
          <w:rFonts w:ascii="Times New Roman" w:hAnsi="Times New Roman" w:cs="Times New Roman"/>
          <w:sz w:val="28"/>
          <w:szCs w:val="28"/>
          <w:lang w:eastAsia="ru-RU"/>
        </w:rPr>
        <w:t xml:space="preserve">12) готовит порядок принятия решений о разработке, формировании, реализации муниципальных программ и проведения оценки эффективности их реализации; </w:t>
      </w:r>
    </w:p>
    <w:p w:rsidR="005F32CF" w:rsidRPr="005F32CF" w:rsidRDefault="005F32CF" w:rsidP="000F2AF7">
      <w:pPr>
        <w:widowControl/>
        <w:suppressAutoHyphens w:val="0"/>
        <w:autoSpaceDE/>
        <w:ind w:firstLine="720"/>
        <w:jc w:val="both"/>
        <w:rPr>
          <w:rFonts w:ascii="Times New Roman" w:hAnsi="Times New Roman" w:cs="Times New Roman"/>
          <w:sz w:val="28"/>
          <w:szCs w:val="28"/>
          <w:lang w:eastAsia="ru-RU"/>
        </w:rPr>
      </w:pPr>
      <w:r w:rsidRPr="005F32CF">
        <w:rPr>
          <w:rFonts w:ascii="Times New Roman" w:hAnsi="Times New Roman" w:cs="Times New Roman"/>
          <w:sz w:val="28"/>
          <w:szCs w:val="28"/>
          <w:lang w:eastAsia="ru-RU"/>
        </w:rPr>
        <w:t xml:space="preserve">13) формирует перечень муниципальных программ района на очередной финансовый год и плановый период; </w:t>
      </w:r>
    </w:p>
    <w:p w:rsidR="005F32CF" w:rsidRPr="005F32CF" w:rsidRDefault="005F32CF" w:rsidP="000F2AF7">
      <w:pPr>
        <w:widowControl/>
        <w:suppressAutoHyphens w:val="0"/>
        <w:autoSpaceDE/>
        <w:ind w:firstLine="720"/>
        <w:jc w:val="both"/>
        <w:rPr>
          <w:rFonts w:ascii="Times New Roman" w:hAnsi="Times New Roman" w:cs="Times New Roman"/>
          <w:sz w:val="28"/>
          <w:szCs w:val="28"/>
          <w:lang w:eastAsia="ru-RU"/>
        </w:rPr>
      </w:pPr>
      <w:r w:rsidRPr="005F32CF">
        <w:rPr>
          <w:rFonts w:ascii="Times New Roman" w:hAnsi="Times New Roman" w:cs="Times New Roman"/>
          <w:sz w:val="28"/>
          <w:szCs w:val="28"/>
          <w:lang w:eastAsia="ru-RU"/>
        </w:rPr>
        <w:t>14) проводит экспертизу проектов муниципальных программ и готовит заключение;</w:t>
      </w:r>
    </w:p>
    <w:p w:rsidR="005F32CF" w:rsidRPr="005F32CF" w:rsidRDefault="005F32CF" w:rsidP="000F2AF7">
      <w:pPr>
        <w:widowControl/>
        <w:suppressAutoHyphens w:val="0"/>
        <w:autoSpaceDE/>
        <w:ind w:firstLine="720"/>
        <w:jc w:val="both"/>
        <w:rPr>
          <w:rFonts w:ascii="Times New Roman" w:hAnsi="Times New Roman" w:cs="Times New Roman"/>
          <w:sz w:val="28"/>
          <w:szCs w:val="28"/>
          <w:lang w:eastAsia="ru-RU"/>
        </w:rPr>
      </w:pPr>
      <w:r w:rsidRPr="005F32CF">
        <w:rPr>
          <w:rFonts w:ascii="Times New Roman" w:hAnsi="Times New Roman" w:cs="Times New Roman"/>
          <w:sz w:val="28"/>
          <w:szCs w:val="28"/>
          <w:lang w:eastAsia="ru-RU"/>
        </w:rPr>
        <w:t>15) разрабатывает предложения по распределению предельного объема бюджетных ассигнований на предоставление инвестиций в объекты муниципальной собственности и реализацию муниципальных программ района по главным распорядителям бюджетных средств района;</w:t>
      </w:r>
    </w:p>
    <w:p w:rsidR="005F32CF" w:rsidRPr="005F32CF" w:rsidRDefault="005F32CF" w:rsidP="000F2AF7">
      <w:pPr>
        <w:widowControl/>
        <w:suppressAutoHyphens w:val="0"/>
        <w:autoSpaceDE/>
        <w:ind w:firstLine="720"/>
        <w:jc w:val="both"/>
        <w:rPr>
          <w:rFonts w:ascii="Times New Roman" w:hAnsi="Times New Roman" w:cs="Times New Roman"/>
          <w:sz w:val="28"/>
          <w:szCs w:val="28"/>
          <w:lang w:eastAsia="ru-RU"/>
        </w:rPr>
      </w:pPr>
      <w:r w:rsidRPr="005F32CF">
        <w:rPr>
          <w:rFonts w:ascii="Times New Roman" w:hAnsi="Times New Roman" w:cs="Times New Roman"/>
          <w:sz w:val="28"/>
          <w:szCs w:val="28"/>
          <w:lang w:eastAsia="ru-RU"/>
        </w:rPr>
        <w:t>16) осуществляет ежегодную оценку эффективности реализации муниципальных программ;</w:t>
      </w:r>
    </w:p>
    <w:p w:rsidR="005F32CF" w:rsidRPr="005F32CF" w:rsidRDefault="005F32CF" w:rsidP="000F2AF7">
      <w:pPr>
        <w:widowControl/>
        <w:suppressAutoHyphens w:val="0"/>
        <w:autoSpaceDE/>
        <w:ind w:firstLine="720"/>
        <w:jc w:val="both"/>
        <w:rPr>
          <w:rFonts w:ascii="Times New Roman" w:hAnsi="Times New Roman" w:cs="Times New Roman"/>
          <w:sz w:val="28"/>
          <w:szCs w:val="28"/>
          <w:lang w:eastAsia="ru-RU"/>
        </w:rPr>
      </w:pPr>
      <w:r w:rsidRPr="005F32CF">
        <w:rPr>
          <w:rFonts w:ascii="Times New Roman" w:hAnsi="Times New Roman" w:cs="Times New Roman"/>
          <w:sz w:val="28"/>
          <w:szCs w:val="28"/>
          <w:lang w:eastAsia="ru-RU"/>
        </w:rPr>
        <w:t>17) формирует отчет о результатах деятельности главы Ханты-Мансийского района и администрации Ханты-Мансийского района за отчетный год, в том числе о решении вопросов, поставленных Думой Ханты-Мансийского района;</w:t>
      </w:r>
    </w:p>
    <w:p w:rsidR="005F32CF" w:rsidRPr="005F32CF" w:rsidRDefault="005F32CF" w:rsidP="000F2AF7">
      <w:pPr>
        <w:widowControl/>
        <w:suppressAutoHyphens w:val="0"/>
        <w:autoSpaceDE/>
        <w:ind w:firstLine="720"/>
        <w:jc w:val="both"/>
        <w:rPr>
          <w:rFonts w:ascii="Times New Roman" w:hAnsi="Times New Roman" w:cs="Times New Roman"/>
          <w:sz w:val="28"/>
          <w:szCs w:val="28"/>
          <w:lang w:eastAsia="ru-RU"/>
        </w:rPr>
      </w:pPr>
      <w:r w:rsidRPr="005F32CF">
        <w:rPr>
          <w:rFonts w:ascii="Times New Roman" w:hAnsi="Times New Roman" w:cs="Times New Roman"/>
          <w:sz w:val="28"/>
          <w:szCs w:val="28"/>
          <w:lang w:eastAsia="ru-RU"/>
        </w:rPr>
        <w:t>18) осуществляет проверку инвестиционных проектов на предмет эффективности использования средств бюджета Ханты-Мансийского района, направляемых на капитальные вложения. Разрабатывает порядок проведения проверки;</w:t>
      </w:r>
    </w:p>
    <w:p w:rsidR="005F32CF" w:rsidRPr="005F32CF" w:rsidRDefault="005F32CF" w:rsidP="000F2AF7">
      <w:pPr>
        <w:widowControl/>
        <w:suppressAutoHyphens w:val="0"/>
        <w:autoSpaceDE/>
        <w:ind w:firstLine="720"/>
        <w:jc w:val="both"/>
        <w:rPr>
          <w:rFonts w:ascii="Times New Roman" w:hAnsi="Times New Roman" w:cs="Times New Roman"/>
          <w:sz w:val="28"/>
          <w:szCs w:val="28"/>
          <w:lang w:eastAsia="ru-RU"/>
        </w:rPr>
      </w:pPr>
      <w:r w:rsidRPr="005F32CF">
        <w:rPr>
          <w:rFonts w:ascii="Times New Roman" w:hAnsi="Times New Roman" w:cs="Times New Roman"/>
          <w:sz w:val="28"/>
          <w:szCs w:val="28"/>
          <w:lang w:eastAsia="ru-RU"/>
        </w:rPr>
        <w:t xml:space="preserve">19) формирует и ведет перечень строек и объектов Ханты-Мансийского района; </w:t>
      </w:r>
    </w:p>
    <w:p w:rsidR="005F32CF" w:rsidRPr="005F32CF" w:rsidRDefault="005F32CF" w:rsidP="000F2AF7">
      <w:pPr>
        <w:widowControl/>
        <w:suppressAutoHyphens w:val="0"/>
        <w:autoSpaceDE/>
        <w:ind w:firstLine="720"/>
        <w:jc w:val="both"/>
        <w:rPr>
          <w:rFonts w:ascii="Times New Roman" w:hAnsi="Times New Roman" w:cs="Times New Roman"/>
          <w:sz w:val="28"/>
          <w:szCs w:val="28"/>
          <w:lang w:eastAsia="ru-RU"/>
        </w:rPr>
      </w:pPr>
      <w:r w:rsidRPr="005F32CF">
        <w:rPr>
          <w:rFonts w:ascii="Times New Roman" w:hAnsi="Times New Roman" w:cs="Times New Roman"/>
          <w:sz w:val="28"/>
          <w:szCs w:val="28"/>
          <w:lang w:eastAsia="ru-RU"/>
        </w:rPr>
        <w:t>20) формирует План создания объектов инфраструктуры в Ханты-Мансийском районе на основании информации, представляемой органами администрации района об объектах инфраструктуры, реализуемых и планируемых к реализации на территории района в предстоящем календарном году в увязке с программами развития Ханты-Мансийского автономного округа – Югры и Ханты-Мансийского района;</w:t>
      </w:r>
    </w:p>
    <w:p w:rsidR="005F32CF" w:rsidRPr="005F32CF" w:rsidRDefault="005F32CF" w:rsidP="000F2AF7">
      <w:pPr>
        <w:widowControl/>
        <w:suppressAutoHyphens w:val="0"/>
        <w:autoSpaceDE/>
        <w:ind w:firstLine="720"/>
        <w:jc w:val="both"/>
        <w:rPr>
          <w:rFonts w:ascii="Times New Roman" w:hAnsi="Times New Roman" w:cs="Times New Roman"/>
          <w:sz w:val="28"/>
          <w:szCs w:val="28"/>
          <w:lang w:eastAsia="ru-RU"/>
        </w:rPr>
      </w:pPr>
      <w:r w:rsidRPr="005F32CF">
        <w:rPr>
          <w:rFonts w:ascii="Times New Roman" w:hAnsi="Times New Roman" w:cs="Times New Roman"/>
          <w:sz w:val="28"/>
          <w:szCs w:val="28"/>
          <w:lang w:eastAsia="ru-RU"/>
        </w:rPr>
        <w:t>21) формирует перечень инвестиционных проектов, реализуемых и планируемых к реализации на территории Ханты-Мансийского района;</w:t>
      </w:r>
    </w:p>
    <w:p w:rsidR="005F32CF" w:rsidRPr="005F32CF" w:rsidRDefault="005F32CF" w:rsidP="000F2AF7">
      <w:pPr>
        <w:widowControl/>
        <w:suppressAutoHyphens w:val="0"/>
        <w:autoSpaceDE/>
        <w:ind w:firstLine="720"/>
        <w:jc w:val="both"/>
        <w:rPr>
          <w:rFonts w:ascii="Times New Roman" w:hAnsi="Times New Roman" w:cs="Times New Roman"/>
          <w:sz w:val="28"/>
          <w:szCs w:val="28"/>
          <w:lang w:eastAsia="ru-RU"/>
        </w:rPr>
      </w:pPr>
      <w:r w:rsidRPr="005F32CF">
        <w:rPr>
          <w:rFonts w:ascii="Times New Roman" w:hAnsi="Times New Roman" w:cs="Times New Roman"/>
          <w:sz w:val="28"/>
          <w:szCs w:val="28"/>
          <w:lang w:eastAsia="ru-RU"/>
        </w:rPr>
        <w:t>22) оказывает содействие инвесторам в реализации инвестиционных проектов;</w:t>
      </w:r>
    </w:p>
    <w:p w:rsidR="005F32CF" w:rsidRPr="005F32CF" w:rsidRDefault="005F32CF" w:rsidP="000F2AF7">
      <w:pPr>
        <w:widowControl/>
        <w:suppressAutoHyphens w:val="0"/>
        <w:autoSpaceDE/>
        <w:ind w:firstLine="720"/>
        <w:jc w:val="both"/>
        <w:rPr>
          <w:rFonts w:ascii="Times New Roman" w:hAnsi="Times New Roman" w:cs="Times New Roman"/>
          <w:sz w:val="28"/>
          <w:szCs w:val="28"/>
          <w:lang w:eastAsia="ru-RU"/>
        </w:rPr>
      </w:pPr>
      <w:r w:rsidRPr="005F32CF">
        <w:rPr>
          <w:rFonts w:ascii="Times New Roman" w:hAnsi="Times New Roman" w:cs="Times New Roman"/>
          <w:sz w:val="28"/>
          <w:szCs w:val="28"/>
          <w:lang w:eastAsia="ru-RU"/>
        </w:rPr>
        <w:t>23) проводит проверку инвестиционных проектов, предусматривающих приобретение объектов недвижимого имущества, на предмет эффективности использования средств бюджета Ханты-Мансийского района, направляемых на капитальные вложения;</w:t>
      </w:r>
    </w:p>
    <w:p w:rsidR="005F32CF" w:rsidRPr="005F32CF" w:rsidRDefault="005F32CF" w:rsidP="000F2AF7">
      <w:pPr>
        <w:widowControl/>
        <w:suppressAutoHyphens w:val="0"/>
        <w:autoSpaceDE/>
        <w:ind w:firstLine="720"/>
        <w:jc w:val="both"/>
        <w:rPr>
          <w:rFonts w:ascii="Times New Roman" w:hAnsi="Times New Roman" w:cs="Times New Roman"/>
          <w:sz w:val="28"/>
          <w:szCs w:val="28"/>
          <w:lang w:eastAsia="ru-RU"/>
        </w:rPr>
      </w:pPr>
      <w:r w:rsidRPr="005F32CF">
        <w:rPr>
          <w:rFonts w:ascii="Times New Roman" w:hAnsi="Times New Roman" w:cs="Times New Roman"/>
          <w:sz w:val="28"/>
          <w:szCs w:val="28"/>
          <w:lang w:eastAsia="ru-RU"/>
        </w:rPr>
        <w:lastRenderedPageBreak/>
        <w:t xml:space="preserve">24) осуществляет организационно-техническое обеспечение деятельности Совета по вопросам развития инвестиционной деятельности при администрации Ханты-Мансийского района; </w:t>
      </w:r>
    </w:p>
    <w:p w:rsidR="005F32CF" w:rsidRPr="005F32CF" w:rsidRDefault="005F32CF" w:rsidP="000F2AF7">
      <w:pPr>
        <w:widowControl/>
        <w:suppressAutoHyphens w:val="0"/>
        <w:autoSpaceDE/>
        <w:ind w:firstLine="720"/>
        <w:jc w:val="both"/>
        <w:rPr>
          <w:rFonts w:ascii="Times New Roman" w:hAnsi="Times New Roman" w:cs="Times New Roman"/>
          <w:sz w:val="28"/>
          <w:szCs w:val="28"/>
          <w:lang w:eastAsia="ru-RU"/>
        </w:rPr>
      </w:pPr>
      <w:r w:rsidRPr="005F32CF">
        <w:rPr>
          <w:rFonts w:ascii="Times New Roman" w:hAnsi="Times New Roman" w:cs="Times New Roman"/>
          <w:sz w:val="28"/>
          <w:szCs w:val="28"/>
          <w:lang w:eastAsia="ru-RU"/>
        </w:rPr>
        <w:t>25) осуществляет контроль за функционированием и актуализацией разделов «Экономическое развитие», «Инвестиционная деятельность», «Проектное управление» на официальном сайте администрации Ханты-Мансийского района;</w:t>
      </w:r>
    </w:p>
    <w:p w:rsidR="005F32CF" w:rsidRPr="005F32CF" w:rsidRDefault="005F32CF" w:rsidP="000F2AF7">
      <w:pPr>
        <w:widowControl/>
        <w:suppressAutoHyphens w:val="0"/>
        <w:autoSpaceDE/>
        <w:ind w:firstLine="720"/>
        <w:jc w:val="both"/>
        <w:rPr>
          <w:rFonts w:ascii="Times New Roman" w:hAnsi="Times New Roman" w:cs="Times New Roman"/>
          <w:sz w:val="28"/>
          <w:szCs w:val="28"/>
          <w:lang w:eastAsia="ru-RU"/>
        </w:rPr>
      </w:pPr>
      <w:r w:rsidRPr="005F32CF">
        <w:rPr>
          <w:rFonts w:ascii="Times New Roman" w:hAnsi="Times New Roman" w:cs="Times New Roman"/>
          <w:sz w:val="28"/>
          <w:szCs w:val="28"/>
          <w:lang w:eastAsia="ru-RU"/>
        </w:rPr>
        <w:t xml:space="preserve">26) размещает в государственной автоматизированной системе «Управление» сведения о документах стратегического планирования и внесении в них изменений; </w:t>
      </w:r>
    </w:p>
    <w:p w:rsidR="005F32CF" w:rsidRPr="005F32CF" w:rsidRDefault="005F32CF" w:rsidP="000F2AF7">
      <w:pPr>
        <w:widowControl/>
        <w:suppressAutoHyphens w:val="0"/>
        <w:autoSpaceDE/>
        <w:ind w:firstLine="720"/>
        <w:jc w:val="both"/>
        <w:rPr>
          <w:rFonts w:ascii="Times New Roman" w:hAnsi="Times New Roman" w:cs="Times New Roman"/>
          <w:sz w:val="28"/>
          <w:szCs w:val="28"/>
          <w:lang w:eastAsia="ru-RU"/>
        </w:rPr>
      </w:pPr>
      <w:r w:rsidRPr="005F32CF">
        <w:rPr>
          <w:rFonts w:ascii="Times New Roman" w:hAnsi="Times New Roman" w:cs="Times New Roman"/>
          <w:sz w:val="28"/>
          <w:szCs w:val="28"/>
          <w:lang w:eastAsia="ru-RU"/>
        </w:rPr>
        <w:t>27) участвует в решении вопросов, связанных с соблюдением социально-экономических и экологических интересов населения территории при предоставлении недр в пользование, в форме организации работы при подготовке, заключении и реализации социально-экономических соглашений с предприятиями-недропользователями, осуществляющими свою деятельность на территории района;</w:t>
      </w:r>
    </w:p>
    <w:p w:rsidR="005F32CF" w:rsidRPr="005F32CF" w:rsidRDefault="005F32CF" w:rsidP="000F2AF7">
      <w:pPr>
        <w:widowControl/>
        <w:suppressAutoHyphens w:val="0"/>
        <w:autoSpaceDE/>
        <w:ind w:firstLine="720"/>
        <w:jc w:val="both"/>
        <w:rPr>
          <w:rFonts w:ascii="Times New Roman" w:hAnsi="Times New Roman" w:cs="Times New Roman"/>
          <w:sz w:val="28"/>
          <w:szCs w:val="28"/>
          <w:lang w:eastAsia="ru-RU"/>
        </w:rPr>
      </w:pPr>
      <w:r w:rsidRPr="005F32CF">
        <w:rPr>
          <w:rFonts w:ascii="Times New Roman" w:hAnsi="Times New Roman" w:cs="Times New Roman"/>
          <w:sz w:val="28"/>
          <w:szCs w:val="28"/>
          <w:lang w:eastAsia="ru-RU"/>
        </w:rPr>
        <w:t>28) разрабатывает меры экономического стимулирования по созданию и развитию на территории района организаций, обеспечивающих поселения, входящие в состав Ханты-Мансийского района, услугами общественного питания, торговли и бытового обслуживания, в том числе меры по поддержке строительства, размещению объектов социально ориентированной торговой инфраструктуры. Проводит анализ финансовых, экономических, социальных и иных показателей состояния торговли на территории района и анализ эффективности применения мер по развитию торговой деятельности на территории района;</w:t>
      </w:r>
    </w:p>
    <w:p w:rsidR="005F32CF" w:rsidRPr="005F32CF" w:rsidRDefault="005F32CF" w:rsidP="000F2AF7">
      <w:pPr>
        <w:widowControl/>
        <w:suppressAutoHyphens w:val="0"/>
        <w:autoSpaceDE/>
        <w:ind w:firstLine="720"/>
        <w:jc w:val="both"/>
        <w:rPr>
          <w:rFonts w:ascii="Times New Roman" w:hAnsi="Times New Roman" w:cs="Times New Roman"/>
          <w:sz w:val="28"/>
          <w:szCs w:val="28"/>
          <w:lang w:eastAsia="ru-RU"/>
        </w:rPr>
      </w:pPr>
      <w:r w:rsidRPr="005F32CF">
        <w:rPr>
          <w:rFonts w:ascii="Times New Roman" w:hAnsi="Times New Roman" w:cs="Times New Roman"/>
          <w:sz w:val="28"/>
          <w:szCs w:val="28"/>
          <w:lang w:eastAsia="ru-RU"/>
        </w:rPr>
        <w:t>29) разрабатывает схему размещения нестационарных торговых объектов на территории района;</w:t>
      </w:r>
    </w:p>
    <w:p w:rsidR="005F32CF" w:rsidRPr="005F32CF" w:rsidRDefault="005F32CF" w:rsidP="000F2AF7">
      <w:pPr>
        <w:widowControl/>
        <w:suppressAutoHyphens w:val="0"/>
        <w:autoSpaceDE/>
        <w:ind w:firstLine="720"/>
        <w:jc w:val="both"/>
        <w:rPr>
          <w:rFonts w:ascii="Times New Roman" w:hAnsi="Times New Roman" w:cs="Times New Roman"/>
          <w:sz w:val="28"/>
          <w:szCs w:val="28"/>
          <w:lang w:eastAsia="ru-RU"/>
        </w:rPr>
      </w:pPr>
      <w:r w:rsidRPr="005F32CF">
        <w:rPr>
          <w:rFonts w:ascii="Times New Roman" w:hAnsi="Times New Roman" w:cs="Times New Roman"/>
          <w:sz w:val="28"/>
          <w:szCs w:val="28"/>
          <w:lang w:eastAsia="ru-RU"/>
        </w:rPr>
        <w:t>30) извещает федеральные органы исполнительной власти, осуществляющие контроль за качеством и безопасностью товаров (работ, услуг), о выявленных по жалобе потребителя товаров (работ, услуг) ненадлежащего качества, опасных для жизни, здоровья, имущества потребителей и окружающей среды;</w:t>
      </w:r>
    </w:p>
    <w:p w:rsidR="005F32CF" w:rsidRPr="005F32CF" w:rsidRDefault="005F32CF" w:rsidP="000F2AF7">
      <w:pPr>
        <w:widowControl/>
        <w:suppressAutoHyphens w:val="0"/>
        <w:autoSpaceDE/>
        <w:ind w:firstLine="720"/>
        <w:jc w:val="both"/>
        <w:rPr>
          <w:rFonts w:ascii="Times New Roman" w:hAnsi="Times New Roman" w:cs="Times New Roman"/>
          <w:sz w:val="28"/>
          <w:szCs w:val="28"/>
          <w:lang w:eastAsia="ru-RU"/>
        </w:rPr>
      </w:pPr>
      <w:r w:rsidRPr="005F32CF">
        <w:rPr>
          <w:rFonts w:ascii="Times New Roman" w:hAnsi="Times New Roman" w:cs="Times New Roman"/>
          <w:sz w:val="28"/>
          <w:szCs w:val="28"/>
          <w:lang w:eastAsia="ru-RU"/>
        </w:rPr>
        <w:t xml:space="preserve">31) разрабатывает план мероприятий по организации ярмарки и продажи товаров на ней, а также определяет режим работы ярмарки, порядок предоставления торговых мест на ярмарке. Публикует в средствах массовой информации и размещает на официальном сайте администрации Ханты-Мансийского района информацию о плане мероприятий по организации ярмарки и реализации товаров на ней; </w:t>
      </w:r>
    </w:p>
    <w:p w:rsidR="005F32CF" w:rsidRPr="005F32CF" w:rsidRDefault="005F32CF" w:rsidP="000F2AF7">
      <w:pPr>
        <w:widowControl/>
        <w:suppressAutoHyphens w:val="0"/>
        <w:autoSpaceDE/>
        <w:ind w:firstLine="720"/>
        <w:jc w:val="both"/>
        <w:rPr>
          <w:rFonts w:ascii="Times New Roman" w:hAnsi="Times New Roman" w:cs="Times New Roman"/>
          <w:sz w:val="28"/>
          <w:szCs w:val="28"/>
          <w:lang w:eastAsia="ru-RU"/>
        </w:rPr>
      </w:pPr>
      <w:r w:rsidRPr="005F32CF">
        <w:rPr>
          <w:rFonts w:ascii="Times New Roman" w:hAnsi="Times New Roman" w:cs="Times New Roman"/>
          <w:sz w:val="28"/>
          <w:szCs w:val="28"/>
          <w:lang w:eastAsia="ru-RU"/>
        </w:rPr>
        <w:t>32) разрабатывает и реализует муниципальную программу развития субъектов малого и среднего предпринимательства;</w:t>
      </w:r>
    </w:p>
    <w:p w:rsidR="005F32CF" w:rsidRPr="005F32CF" w:rsidRDefault="005F32CF" w:rsidP="000F2AF7">
      <w:pPr>
        <w:widowControl/>
        <w:suppressAutoHyphens w:val="0"/>
        <w:autoSpaceDE/>
        <w:ind w:firstLine="720"/>
        <w:jc w:val="both"/>
        <w:rPr>
          <w:rFonts w:ascii="Times New Roman" w:hAnsi="Times New Roman" w:cs="Times New Roman"/>
          <w:sz w:val="28"/>
          <w:szCs w:val="28"/>
          <w:lang w:eastAsia="ru-RU"/>
        </w:rPr>
      </w:pPr>
      <w:r w:rsidRPr="005F32CF">
        <w:rPr>
          <w:rFonts w:ascii="Times New Roman" w:hAnsi="Times New Roman" w:cs="Times New Roman"/>
          <w:sz w:val="28"/>
          <w:szCs w:val="28"/>
          <w:lang w:eastAsia="ru-RU"/>
        </w:rPr>
        <w:t xml:space="preserve">33) разрабатывает экономические меры поддержки субъектов малого и среднего предпринимательства на территории района. Содействует развитию конкуренции на основе стандарта развития конкуренции в субъектах Российской Федерации. Осуществляет анализ финансовых, </w:t>
      </w:r>
      <w:r w:rsidRPr="005F32CF">
        <w:rPr>
          <w:rFonts w:ascii="Times New Roman" w:hAnsi="Times New Roman" w:cs="Times New Roman"/>
          <w:sz w:val="28"/>
          <w:szCs w:val="28"/>
          <w:lang w:eastAsia="ru-RU"/>
        </w:rPr>
        <w:lastRenderedPageBreak/>
        <w:t>экономических, социальных и иных показателей развития малого и среднего предпринимательства, эффективности применения мер по его развитию;</w:t>
      </w:r>
    </w:p>
    <w:p w:rsidR="005F32CF" w:rsidRPr="005F32CF" w:rsidRDefault="005F32CF" w:rsidP="000F2AF7">
      <w:pPr>
        <w:widowControl/>
        <w:suppressAutoHyphens w:val="0"/>
        <w:autoSpaceDE/>
        <w:ind w:firstLine="720"/>
        <w:jc w:val="both"/>
        <w:rPr>
          <w:rFonts w:ascii="Times New Roman" w:hAnsi="Times New Roman" w:cs="Times New Roman"/>
          <w:sz w:val="28"/>
          <w:szCs w:val="28"/>
          <w:lang w:eastAsia="ru-RU"/>
        </w:rPr>
      </w:pPr>
      <w:r w:rsidRPr="005F32CF">
        <w:rPr>
          <w:rFonts w:ascii="Times New Roman" w:hAnsi="Times New Roman" w:cs="Times New Roman"/>
          <w:sz w:val="28"/>
          <w:szCs w:val="28"/>
          <w:lang w:eastAsia="ru-RU"/>
        </w:rPr>
        <w:t>34) разрабатывает экономические меры стимулирования для формирования инфраструктуры поддержки субъектов малого и среднего предпринимательства на территории района и обеспечения ее деятельности. Содействует деятельности некоммерческих организаций, выражающих интересы субъектов малого и среднего предпринимательства и структурных подразделений указанных организаций;</w:t>
      </w:r>
    </w:p>
    <w:p w:rsidR="005F32CF" w:rsidRPr="005F32CF" w:rsidRDefault="005F32CF" w:rsidP="000F2AF7">
      <w:pPr>
        <w:widowControl/>
        <w:suppressAutoHyphens w:val="0"/>
        <w:autoSpaceDE/>
        <w:ind w:firstLine="720"/>
        <w:jc w:val="both"/>
        <w:rPr>
          <w:rFonts w:ascii="Times New Roman" w:hAnsi="Times New Roman" w:cs="Times New Roman"/>
          <w:sz w:val="28"/>
          <w:szCs w:val="28"/>
          <w:lang w:eastAsia="ru-RU"/>
        </w:rPr>
      </w:pPr>
      <w:r w:rsidRPr="005F32CF">
        <w:rPr>
          <w:rFonts w:ascii="Times New Roman" w:hAnsi="Times New Roman" w:cs="Times New Roman"/>
          <w:sz w:val="28"/>
          <w:szCs w:val="28"/>
          <w:lang w:eastAsia="ru-RU"/>
        </w:rPr>
        <w:t>35) ведет реестр субъектов малого и среднего предпринимательства – получателей поддержки в Ханты-Мансийском районе;</w:t>
      </w:r>
    </w:p>
    <w:p w:rsidR="005F32CF" w:rsidRPr="005F32CF" w:rsidRDefault="005F32CF" w:rsidP="000F2AF7">
      <w:pPr>
        <w:widowControl/>
        <w:suppressAutoHyphens w:val="0"/>
        <w:autoSpaceDE/>
        <w:ind w:firstLine="720"/>
        <w:jc w:val="both"/>
        <w:rPr>
          <w:rFonts w:ascii="Times New Roman" w:hAnsi="Times New Roman" w:cs="Times New Roman"/>
          <w:sz w:val="28"/>
          <w:szCs w:val="28"/>
          <w:lang w:eastAsia="ru-RU"/>
        </w:rPr>
      </w:pPr>
      <w:r w:rsidRPr="005F32CF">
        <w:rPr>
          <w:rFonts w:ascii="Times New Roman" w:hAnsi="Times New Roman" w:cs="Times New Roman"/>
          <w:sz w:val="28"/>
          <w:szCs w:val="28"/>
          <w:lang w:eastAsia="ru-RU"/>
        </w:rPr>
        <w:t>36) оказывает информационную поддержку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p>
    <w:p w:rsidR="005F32CF" w:rsidRPr="005F32CF" w:rsidRDefault="005F32CF" w:rsidP="000F2AF7">
      <w:pPr>
        <w:widowControl/>
        <w:suppressAutoHyphens w:val="0"/>
        <w:autoSpaceDE/>
        <w:ind w:firstLine="720"/>
        <w:jc w:val="both"/>
        <w:rPr>
          <w:rFonts w:ascii="Times New Roman" w:hAnsi="Times New Roman" w:cs="Times New Roman"/>
          <w:sz w:val="28"/>
          <w:szCs w:val="28"/>
          <w:lang w:eastAsia="ru-RU"/>
        </w:rPr>
      </w:pPr>
      <w:r w:rsidRPr="005F32CF">
        <w:rPr>
          <w:rFonts w:ascii="Times New Roman" w:hAnsi="Times New Roman" w:cs="Times New Roman"/>
          <w:sz w:val="28"/>
          <w:szCs w:val="28"/>
          <w:lang w:eastAsia="ru-RU"/>
        </w:rPr>
        <w:t>37) осуществляет организационно-техническое обеспечение деятельности Совета по развитию малого и среднего предпринимательства при администрации Ханты-Мансийского района;</w:t>
      </w:r>
    </w:p>
    <w:p w:rsidR="005F32CF" w:rsidRPr="005F32CF" w:rsidRDefault="005F32CF" w:rsidP="000F2AF7">
      <w:pPr>
        <w:widowControl/>
        <w:suppressAutoHyphens w:val="0"/>
        <w:autoSpaceDE/>
        <w:ind w:firstLine="720"/>
        <w:jc w:val="both"/>
        <w:rPr>
          <w:rFonts w:ascii="Times New Roman" w:hAnsi="Times New Roman" w:cs="Times New Roman"/>
          <w:sz w:val="28"/>
          <w:szCs w:val="28"/>
          <w:lang w:eastAsia="ru-RU"/>
        </w:rPr>
      </w:pPr>
      <w:r w:rsidRPr="005F32CF">
        <w:rPr>
          <w:rFonts w:ascii="Times New Roman" w:hAnsi="Times New Roman" w:cs="Times New Roman"/>
          <w:sz w:val="28"/>
          <w:szCs w:val="28"/>
          <w:lang w:eastAsia="ru-RU"/>
        </w:rPr>
        <w:t xml:space="preserve">38) осуществляет внедрение оценки регулирующего воздействия проектов муниципальных нормативных правовых актов Ханты-Мансийского района, нормативно-правовое, информационно-методическое обеспечение оценки регулирующего воздействия проектов муниципальных нормативных правовых актов, экспертизы оценки фактического воздействия муниципальных нормативных правовых актов, а также оценки качества проведения процедур оценки регулирующего воздействия проектов муниципальных нормативных правовых актов, экспертизы и оценки фактического воздействия муниципальных нормативных правовых актов разработчиками проектов муниципальных правовых актов; </w:t>
      </w:r>
    </w:p>
    <w:p w:rsidR="005F32CF" w:rsidRPr="005F32CF" w:rsidRDefault="005F32CF" w:rsidP="000F2AF7">
      <w:pPr>
        <w:widowControl/>
        <w:suppressAutoHyphens w:val="0"/>
        <w:autoSpaceDE/>
        <w:ind w:firstLine="720"/>
        <w:jc w:val="both"/>
        <w:rPr>
          <w:rFonts w:ascii="Times New Roman" w:hAnsi="Times New Roman" w:cs="Times New Roman"/>
          <w:sz w:val="28"/>
          <w:szCs w:val="28"/>
          <w:lang w:eastAsia="ru-RU"/>
        </w:rPr>
      </w:pPr>
      <w:r w:rsidRPr="005F32CF">
        <w:rPr>
          <w:rFonts w:ascii="Times New Roman" w:hAnsi="Times New Roman" w:cs="Times New Roman"/>
          <w:sz w:val="28"/>
          <w:szCs w:val="28"/>
          <w:lang w:eastAsia="ru-RU"/>
        </w:rPr>
        <w:t xml:space="preserve">39) проводит оценку регулирующего воздействия проектов муниципальных нормативных правовых актов Ханты-Мансийского района, экспертизу и оценку фактического воздействия муниципальных нормативных правовых актов, затрагивающих вопросы осуществления предпринимательской и инвестиционной деятельности, принятых в Ханты-Мансийском районе по компетентности комитета экономической политики; </w:t>
      </w:r>
    </w:p>
    <w:p w:rsidR="005F32CF" w:rsidRPr="005F32CF" w:rsidRDefault="005F32CF" w:rsidP="000F2AF7">
      <w:pPr>
        <w:widowControl/>
        <w:suppressAutoHyphens w:val="0"/>
        <w:autoSpaceDE/>
        <w:ind w:firstLine="720"/>
        <w:jc w:val="both"/>
        <w:rPr>
          <w:rFonts w:ascii="Times New Roman" w:hAnsi="Times New Roman" w:cs="Times New Roman"/>
          <w:sz w:val="28"/>
          <w:szCs w:val="28"/>
          <w:lang w:eastAsia="ru-RU"/>
        </w:rPr>
      </w:pPr>
      <w:r w:rsidRPr="005F32CF">
        <w:rPr>
          <w:rFonts w:ascii="Times New Roman" w:hAnsi="Times New Roman" w:cs="Times New Roman"/>
          <w:sz w:val="28"/>
          <w:szCs w:val="28"/>
          <w:lang w:eastAsia="ru-RU"/>
        </w:rPr>
        <w:t>40) разрабатывает и реализует муниципальную программу комплексного развития агропромышленного комплекса и традиционной хозяйственной деятельности коренных малочисленных народов Севера;</w:t>
      </w:r>
    </w:p>
    <w:p w:rsidR="005F32CF" w:rsidRPr="005F32CF" w:rsidRDefault="005F32CF" w:rsidP="000F2AF7">
      <w:pPr>
        <w:widowControl/>
        <w:suppressAutoHyphens w:val="0"/>
        <w:autoSpaceDE/>
        <w:ind w:firstLine="720"/>
        <w:jc w:val="both"/>
        <w:rPr>
          <w:rFonts w:ascii="Times New Roman" w:hAnsi="Times New Roman" w:cs="Times New Roman"/>
          <w:sz w:val="28"/>
          <w:szCs w:val="28"/>
          <w:lang w:eastAsia="ru-RU"/>
        </w:rPr>
      </w:pPr>
      <w:r w:rsidRPr="005F32CF">
        <w:rPr>
          <w:rFonts w:ascii="Times New Roman" w:hAnsi="Times New Roman" w:cs="Times New Roman"/>
          <w:sz w:val="28"/>
          <w:szCs w:val="28"/>
          <w:lang w:eastAsia="ru-RU"/>
        </w:rPr>
        <w:t>41) оказывает содействие в организации и деятельности территориального общественного самоуправления малочисленных народов в местах их традиционного проживания и традиционной хозяйственной деятельности;</w:t>
      </w:r>
    </w:p>
    <w:p w:rsidR="005F32CF" w:rsidRPr="005F32CF" w:rsidRDefault="005F32CF" w:rsidP="000F2AF7">
      <w:pPr>
        <w:widowControl/>
        <w:suppressAutoHyphens w:val="0"/>
        <w:autoSpaceDE/>
        <w:ind w:firstLine="720"/>
        <w:jc w:val="both"/>
        <w:rPr>
          <w:rFonts w:ascii="Times New Roman" w:hAnsi="Times New Roman" w:cs="Times New Roman"/>
          <w:sz w:val="28"/>
          <w:szCs w:val="28"/>
          <w:lang w:eastAsia="ru-RU"/>
        </w:rPr>
      </w:pPr>
      <w:r w:rsidRPr="005F32CF">
        <w:rPr>
          <w:rFonts w:ascii="Times New Roman" w:hAnsi="Times New Roman" w:cs="Times New Roman"/>
          <w:sz w:val="28"/>
          <w:szCs w:val="28"/>
          <w:lang w:eastAsia="ru-RU"/>
        </w:rPr>
        <w:t>42) разрабатывает и реализует муниципальную программу содействия занятости населения;</w:t>
      </w:r>
    </w:p>
    <w:p w:rsidR="005F32CF" w:rsidRPr="005F32CF" w:rsidRDefault="005F32CF" w:rsidP="000F2AF7">
      <w:pPr>
        <w:widowControl/>
        <w:suppressAutoHyphens w:val="0"/>
        <w:autoSpaceDE/>
        <w:ind w:firstLine="720"/>
        <w:jc w:val="both"/>
        <w:rPr>
          <w:rFonts w:ascii="Times New Roman" w:hAnsi="Times New Roman" w:cs="Times New Roman"/>
          <w:sz w:val="28"/>
          <w:szCs w:val="28"/>
          <w:lang w:eastAsia="ru-RU"/>
        </w:rPr>
      </w:pPr>
      <w:r w:rsidRPr="005F32CF">
        <w:rPr>
          <w:rFonts w:ascii="Times New Roman" w:hAnsi="Times New Roman" w:cs="Times New Roman"/>
          <w:sz w:val="28"/>
          <w:szCs w:val="28"/>
          <w:lang w:eastAsia="ru-RU"/>
        </w:rPr>
        <w:lastRenderedPageBreak/>
        <w:t xml:space="preserve">43) разрабатывает нормативы расходов на содержание вахтовых и временных поселков, включая все объекты жилищно-коммунального и социально-бытового назначения, подсобных хозяйств и иных аналогичных служб, в организациях, осуществляющих свою деятельность вахтовым способом или работающих в полевых (экспедиционных) условиях; </w:t>
      </w:r>
    </w:p>
    <w:p w:rsidR="005F32CF" w:rsidRPr="005F32CF" w:rsidRDefault="005F32CF" w:rsidP="000F2AF7">
      <w:pPr>
        <w:widowControl/>
        <w:suppressAutoHyphens w:val="0"/>
        <w:autoSpaceDE/>
        <w:ind w:firstLine="720"/>
        <w:jc w:val="both"/>
        <w:rPr>
          <w:rFonts w:ascii="Times New Roman" w:hAnsi="Times New Roman" w:cs="Times New Roman"/>
          <w:sz w:val="28"/>
          <w:szCs w:val="28"/>
          <w:lang w:eastAsia="ru-RU"/>
        </w:rPr>
      </w:pPr>
      <w:r w:rsidRPr="005F32CF">
        <w:rPr>
          <w:rFonts w:ascii="Times New Roman" w:hAnsi="Times New Roman" w:cs="Times New Roman"/>
          <w:sz w:val="28"/>
          <w:szCs w:val="28"/>
          <w:lang w:eastAsia="ru-RU"/>
        </w:rPr>
        <w:t>44) разрабатывает мобилизационный план экономики на средне-срочный период;</w:t>
      </w:r>
    </w:p>
    <w:p w:rsidR="005F32CF" w:rsidRPr="005F32CF" w:rsidRDefault="005F32CF" w:rsidP="000F2AF7">
      <w:pPr>
        <w:widowControl/>
        <w:suppressAutoHyphens w:val="0"/>
        <w:autoSpaceDE/>
        <w:ind w:firstLine="720"/>
        <w:jc w:val="both"/>
        <w:rPr>
          <w:rFonts w:ascii="Times New Roman" w:hAnsi="Times New Roman" w:cs="Times New Roman"/>
          <w:sz w:val="28"/>
          <w:szCs w:val="28"/>
          <w:lang w:eastAsia="ru-RU"/>
        </w:rPr>
      </w:pPr>
      <w:r w:rsidRPr="005F32CF">
        <w:rPr>
          <w:rFonts w:ascii="Times New Roman" w:hAnsi="Times New Roman" w:cs="Times New Roman"/>
          <w:sz w:val="28"/>
          <w:szCs w:val="28"/>
          <w:lang w:eastAsia="ru-RU"/>
        </w:rPr>
        <w:t>45) проводит мероприятия по мобилизационной подготовке экономики района;</w:t>
      </w:r>
    </w:p>
    <w:p w:rsidR="005F32CF" w:rsidRPr="005F32CF" w:rsidRDefault="005F32CF" w:rsidP="000F2AF7">
      <w:pPr>
        <w:widowControl/>
        <w:suppressAutoHyphens w:val="0"/>
        <w:autoSpaceDE/>
        <w:ind w:firstLine="720"/>
        <w:jc w:val="both"/>
        <w:rPr>
          <w:rFonts w:ascii="Times New Roman" w:hAnsi="Times New Roman" w:cs="Times New Roman"/>
          <w:sz w:val="28"/>
          <w:szCs w:val="28"/>
          <w:lang w:eastAsia="ru-RU"/>
        </w:rPr>
      </w:pPr>
      <w:r w:rsidRPr="005F32CF">
        <w:rPr>
          <w:rFonts w:ascii="Times New Roman" w:hAnsi="Times New Roman" w:cs="Times New Roman"/>
          <w:sz w:val="28"/>
          <w:szCs w:val="28"/>
          <w:lang w:eastAsia="ru-RU"/>
        </w:rPr>
        <w:t>46) при объявлении мобилизации проводит мероприятия по переводу экономики района на работу в условиях военного времени;</w:t>
      </w:r>
    </w:p>
    <w:p w:rsidR="005F32CF" w:rsidRPr="005F32CF" w:rsidRDefault="005F32CF" w:rsidP="000F2AF7">
      <w:pPr>
        <w:widowControl/>
        <w:suppressAutoHyphens w:val="0"/>
        <w:autoSpaceDE/>
        <w:ind w:firstLine="720"/>
        <w:jc w:val="both"/>
        <w:rPr>
          <w:rFonts w:ascii="Times New Roman" w:hAnsi="Times New Roman" w:cs="Times New Roman"/>
          <w:sz w:val="28"/>
          <w:szCs w:val="28"/>
          <w:lang w:eastAsia="ru-RU"/>
        </w:rPr>
      </w:pPr>
      <w:r w:rsidRPr="005F32CF">
        <w:rPr>
          <w:rFonts w:ascii="Times New Roman" w:hAnsi="Times New Roman" w:cs="Times New Roman"/>
          <w:sz w:val="28"/>
          <w:szCs w:val="28"/>
          <w:lang w:eastAsia="ru-RU"/>
        </w:rPr>
        <w:t>47) участвует в расследовании несчастного случая (в том числе группового), в результате которого один или несколько пострадавших получили тяжелые повреждения здоровья, либо несчастного случая (в том числе группового) со смертельным исходом в составе комиссии;</w:t>
      </w:r>
    </w:p>
    <w:p w:rsidR="005F32CF" w:rsidRPr="005F32CF" w:rsidRDefault="005F32CF" w:rsidP="000F2AF7">
      <w:pPr>
        <w:widowControl/>
        <w:suppressAutoHyphens w:val="0"/>
        <w:autoSpaceDE/>
        <w:ind w:firstLine="720"/>
        <w:jc w:val="both"/>
        <w:rPr>
          <w:rFonts w:ascii="Times New Roman" w:hAnsi="Times New Roman" w:cs="Times New Roman"/>
          <w:sz w:val="28"/>
          <w:szCs w:val="28"/>
          <w:lang w:eastAsia="ru-RU"/>
        </w:rPr>
      </w:pPr>
      <w:r w:rsidRPr="005F32CF">
        <w:rPr>
          <w:rFonts w:ascii="Times New Roman" w:hAnsi="Times New Roman" w:cs="Times New Roman"/>
          <w:sz w:val="28"/>
          <w:szCs w:val="28"/>
          <w:lang w:eastAsia="ru-RU"/>
        </w:rPr>
        <w:t>48) участвует в определении потребности в привлечении работодателями иностранных работников, в том числе увеличения (уменьшения) размера потребности в привлечении иностранных работников в районе;</w:t>
      </w:r>
    </w:p>
    <w:p w:rsidR="005F32CF" w:rsidRPr="005F32CF" w:rsidRDefault="005F32CF" w:rsidP="000F2AF7">
      <w:pPr>
        <w:widowControl/>
        <w:suppressAutoHyphens w:val="0"/>
        <w:autoSpaceDE/>
        <w:ind w:firstLine="720"/>
        <w:jc w:val="both"/>
        <w:rPr>
          <w:rFonts w:ascii="Times New Roman" w:hAnsi="Times New Roman" w:cs="Times New Roman"/>
          <w:sz w:val="28"/>
          <w:szCs w:val="28"/>
          <w:lang w:eastAsia="ru-RU"/>
        </w:rPr>
      </w:pPr>
      <w:r w:rsidRPr="005F32CF">
        <w:rPr>
          <w:rFonts w:ascii="Times New Roman" w:hAnsi="Times New Roman" w:cs="Times New Roman"/>
          <w:sz w:val="28"/>
          <w:szCs w:val="28"/>
          <w:lang w:eastAsia="ru-RU"/>
        </w:rPr>
        <w:t>49) рассматривает обращения потребителей, консультирует по вопросам защиты прав потребителей;</w:t>
      </w:r>
    </w:p>
    <w:p w:rsidR="005F32CF" w:rsidRPr="005F32CF" w:rsidRDefault="005F32CF" w:rsidP="000F2AF7">
      <w:pPr>
        <w:widowControl/>
        <w:suppressAutoHyphens w:val="0"/>
        <w:autoSpaceDE/>
        <w:ind w:firstLine="720"/>
        <w:jc w:val="both"/>
        <w:rPr>
          <w:rFonts w:ascii="Times New Roman" w:hAnsi="Times New Roman" w:cs="Times New Roman"/>
          <w:sz w:val="28"/>
          <w:szCs w:val="28"/>
          <w:lang w:eastAsia="ru-RU"/>
        </w:rPr>
      </w:pPr>
      <w:r w:rsidRPr="005F32CF">
        <w:rPr>
          <w:rFonts w:ascii="Times New Roman" w:hAnsi="Times New Roman" w:cs="Times New Roman"/>
          <w:sz w:val="28"/>
          <w:szCs w:val="28"/>
          <w:lang w:eastAsia="ru-RU"/>
        </w:rPr>
        <w:t>50) инициирует обращение в суды в защиту прав неопределенного круга потребителей;</w:t>
      </w:r>
    </w:p>
    <w:p w:rsidR="005F32CF" w:rsidRPr="005F32CF" w:rsidRDefault="005F32CF" w:rsidP="000F2AF7">
      <w:pPr>
        <w:widowControl/>
        <w:suppressAutoHyphens w:val="0"/>
        <w:autoSpaceDE/>
        <w:ind w:firstLine="720"/>
        <w:jc w:val="both"/>
        <w:rPr>
          <w:rFonts w:ascii="Times New Roman" w:hAnsi="Times New Roman" w:cs="Times New Roman"/>
          <w:sz w:val="28"/>
          <w:szCs w:val="28"/>
          <w:lang w:eastAsia="ru-RU"/>
        </w:rPr>
      </w:pPr>
      <w:r w:rsidRPr="005F32CF">
        <w:rPr>
          <w:rFonts w:ascii="Times New Roman" w:hAnsi="Times New Roman" w:cs="Times New Roman"/>
          <w:sz w:val="28"/>
          <w:szCs w:val="28"/>
          <w:lang w:eastAsia="ru-RU"/>
        </w:rPr>
        <w:t>51) участвует в организации и готовит предложения в адрес главы района о финансировании ярмарок вакансий и учебных рабочих мест;</w:t>
      </w:r>
    </w:p>
    <w:p w:rsidR="005F32CF" w:rsidRPr="005F32CF" w:rsidRDefault="005F32CF" w:rsidP="000F2AF7">
      <w:pPr>
        <w:widowControl/>
        <w:suppressAutoHyphens w:val="0"/>
        <w:autoSpaceDE/>
        <w:ind w:firstLine="720"/>
        <w:jc w:val="both"/>
        <w:rPr>
          <w:rFonts w:ascii="Times New Roman" w:hAnsi="Times New Roman" w:cs="Times New Roman"/>
          <w:sz w:val="28"/>
          <w:szCs w:val="28"/>
          <w:lang w:eastAsia="ru-RU"/>
        </w:rPr>
      </w:pPr>
      <w:r w:rsidRPr="005F32CF">
        <w:rPr>
          <w:rFonts w:ascii="Times New Roman" w:hAnsi="Times New Roman" w:cs="Times New Roman"/>
          <w:sz w:val="28"/>
          <w:szCs w:val="28"/>
          <w:lang w:eastAsia="ru-RU"/>
        </w:rPr>
        <w:t>52) оказывает содействие органам службы занятости в получении достоверной информации о занятости граждан;</w:t>
      </w:r>
    </w:p>
    <w:p w:rsidR="005F32CF" w:rsidRPr="005F32CF" w:rsidRDefault="005F32CF" w:rsidP="000F2AF7">
      <w:pPr>
        <w:widowControl/>
        <w:suppressAutoHyphens w:val="0"/>
        <w:autoSpaceDE/>
        <w:ind w:firstLine="720"/>
        <w:jc w:val="both"/>
        <w:rPr>
          <w:rFonts w:ascii="Times New Roman" w:hAnsi="Times New Roman" w:cs="Times New Roman"/>
          <w:sz w:val="28"/>
          <w:szCs w:val="28"/>
          <w:lang w:eastAsia="ru-RU"/>
        </w:rPr>
      </w:pPr>
      <w:r w:rsidRPr="005F32CF">
        <w:rPr>
          <w:rFonts w:ascii="Times New Roman" w:hAnsi="Times New Roman" w:cs="Times New Roman"/>
          <w:sz w:val="28"/>
          <w:szCs w:val="28"/>
          <w:lang w:eastAsia="ru-RU"/>
        </w:rPr>
        <w:t>53) отвечает за реализацию промышленной политики и взаимодействие с промышленными предприятиями на территории Ханты-Мансийского района;</w:t>
      </w:r>
    </w:p>
    <w:p w:rsidR="005F32CF" w:rsidRPr="005F32CF" w:rsidRDefault="005F32CF" w:rsidP="000F2AF7">
      <w:pPr>
        <w:widowControl/>
        <w:suppressAutoHyphens w:val="0"/>
        <w:autoSpaceDE/>
        <w:ind w:firstLine="720"/>
        <w:jc w:val="both"/>
        <w:rPr>
          <w:rFonts w:ascii="Times New Roman" w:hAnsi="Times New Roman" w:cs="Times New Roman"/>
          <w:sz w:val="28"/>
          <w:szCs w:val="28"/>
          <w:lang w:eastAsia="ru-RU"/>
        </w:rPr>
      </w:pPr>
      <w:r w:rsidRPr="005F32CF">
        <w:rPr>
          <w:rFonts w:ascii="Times New Roman" w:hAnsi="Times New Roman" w:cs="Times New Roman"/>
          <w:sz w:val="28"/>
          <w:szCs w:val="28"/>
          <w:lang w:eastAsia="ru-RU"/>
        </w:rPr>
        <w:t>54) осуществляет мероприятия по защите прав потребителей, предусмотренных Законом Российской Федерации от 07.02.1992 № 2300-1 «О защите прав потребителей».</w:t>
      </w:r>
    </w:p>
    <w:p w:rsidR="005F32CF" w:rsidRPr="005F32CF" w:rsidRDefault="005F32CF" w:rsidP="000F2AF7">
      <w:pPr>
        <w:widowControl/>
        <w:suppressAutoHyphens w:val="0"/>
        <w:autoSpaceDE/>
        <w:ind w:firstLine="720"/>
        <w:jc w:val="both"/>
        <w:rPr>
          <w:rFonts w:ascii="Times New Roman" w:hAnsi="Times New Roman" w:cs="Times New Roman"/>
          <w:sz w:val="28"/>
          <w:szCs w:val="28"/>
          <w:lang w:eastAsia="ru-RU"/>
        </w:rPr>
      </w:pPr>
      <w:r w:rsidRPr="005F32CF">
        <w:rPr>
          <w:rFonts w:ascii="Times New Roman" w:hAnsi="Times New Roman" w:cs="Times New Roman"/>
          <w:sz w:val="28"/>
          <w:szCs w:val="28"/>
          <w:lang w:eastAsia="ru-RU"/>
        </w:rPr>
        <w:t>55) осуществляет сбор, обобщение и учет информации о реализации на торговых объектах (независимо от их организационно-правовой формы собственности), расположенных в муниципальном образовании Ханты-Мансийский район, требований к антитеррористической защищенности, включая вопросы категорирования, паспортизации, инженерно-технической укрепленности, оснащения их техническими средствами охраны в соответствии с требованиями, утвержденными постановлением Правительства Российской Федерации от 19.10.2017 № 1273 «Об утверждении требований к антитеррористической защищенности торговых объектов (территорий) и формы паспорта безопасности торгового объекта (территории)».</w:t>
      </w:r>
    </w:p>
    <w:p w:rsidR="005F32CF" w:rsidRPr="005F32CF" w:rsidRDefault="005F32CF" w:rsidP="000F2AF7">
      <w:pPr>
        <w:widowControl/>
        <w:suppressAutoHyphens w:val="0"/>
        <w:autoSpaceDE/>
        <w:ind w:firstLine="720"/>
        <w:jc w:val="both"/>
        <w:rPr>
          <w:rFonts w:ascii="Times New Roman" w:hAnsi="Times New Roman" w:cs="Times New Roman"/>
          <w:sz w:val="28"/>
          <w:szCs w:val="28"/>
          <w:lang w:eastAsia="ru-RU"/>
        </w:rPr>
      </w:pPr>
      <w:r w:rsidRPr="005F32CF">
        <w:rPr>
          <w:rFonts w:ascii="Times New Roman" w:hAnsi="Times New Roman" w:cs="Times New Roman"/>
          <w:sz w:val="28"/>
          <w:szCs w:val="28"/>
          <w:lang w:eastAsia="ru-RU"/>
        </w:rPr>
        <w:lastRenderedPageBreak/>
        <w:t>56) Обеспечивает при реализации своих полномочий приоритет целей и задач по развитию конкуренции на товарных рынках в установленной сфере деятельности.</w:t>
      </w:r>
    </w:p>
    <w:p w:rsidR="005F32CF" w:rsidRPr="005F32CF" w:rsidRDefault="005F32CF" w:rsidP="000F2AF7">
      <w:pPr>
        <w:widowControl/>
        <w:suppressAutoHyphens w:val="0"/>
        <w:autoSpaceDE/>
        <w:ind w:firstLine="720"/>
        <w:jc w:val="both"/>
        <w:rPr>
          <w:rFonts w:ascii="Times New Roman" w:hAnsi="Times New Roman" w:cs="Times New Roman"/>
          <w:sz w:val="28"/>
          <w:szCs w:val="28"/>
          <w:lang w:eastAsia="ru-RU"/>
        </w:rPr>
      </w:pPr>
      <w:r w:rsidRPr="005F32CF">
        <w:rPr>
          <w:rFonts w:ascii="Times New Roman" w:hAnsi="Times New Roman" w:cs="Times New Roman"/>
          <w:sz w:val="28"/>
          <w:szCs w:val="28"/>
          <w:lang w:eastAsia="ru-RU"/>
        </w:rPr>
        <w:t>57) Обеспечивает создание условий для развития туризма на территории муниципального образования.</w:t>
      </w:r>
    </w:p>
    <w:p w:rsidR="005F32CF" w:rsidRPr="005F32CF" w:rsidRDefault="005F32CF" w:rsidP="000F2AF7">
      <w:pPr>
        <w:widowControl/>
        <w:suppressAutoHyphens w:val="0"/>
        <w:autoSpaceDE/>
        <w:ind w:firstLine="720"/>
        <w:jc w:val="both"/>
        <w:rPr>
          <w:rFonts w:ascii="Times New Roman" w:hAnsi="Times New Roman" w:cs="Times New Roman"/>
          <w:sz w:val="28"/>
          <w:szCs w:val="28"/>
          <w:lang w:eastAsia="ru-RU"/>
        </w:rPr>
      </w:pPr>
      <w:r w:rsidRPr="005F32CF">
        <w:rPr>
          <w:rFonts w:ascii="Times New Roman" w:hAnsi="Times New Roman" w:cs="Times New Roman"/>
          <w:sz w:val="28"/>
          <w:szCs w:val="28"/>
          <w:lang w:eastAsia="ru-RU"/>
        </w:rPr>
        <w:t>58) формирует муниципальное задание, нормативные затраты на выполнение муниципальных работ, рассматривает отчеты о деятельности муниципального бюджетного учреждения Ханты-Мансийского района «Досуговый центр «Имитуй».</w:t>
      </w:r>
    </w:p>
    <w:p w:rsidR="005F32CF" w:rsidRPr="005F32CF" w:rsidRDefault="00F4194C" w:rsidP="000F2AF7">
      <w:pPr>
        <w:widowControl/>
        <w:suppressAutoHyphens w:val="0"/>
        <w:autoSpaceDE/>
        <w:ind w:firstLine="720"/>
        <w:jc w:val="both"/>
        <w:rPr>
          <w:rFonts w:ascii="Times New Roman" w:hAnsi="Times New Roman" w:cs="Times New Roman"/>
          <w:sz w:val="28"/>
          <w:szCs w:val="28"/>
          <w:lang w:eastAsia="ru-RU"/>
        </w:rPr>
      </w:pPr>
      <w:r>
        <w:rPr>
          <w:rFonts w:ascii="Times New Roman" w:hAnsi="Times New Roman" w:cs="Times New Roman"/>
          <w:sz w:val="28"/>
          <w:szCs w:val="28"/>
          <w:lang w:eastAsia="ru-RU"/>
        </w:rPr>
        <w:t>2.1.2</w:t>
      </w:r>
      <w:r w:rsidR="005F32CF" w:rsidRPr="005F32CF">
        <w:rPr>
          <w:rFonts w:ascii="Times New Roman" w:hAnsi="Times New Roman" w:cs="Times New Roman"/>
          <w:sz w:val="28"/>
          <w:szCs w:val="28"/>
          <w:lang w:eastAsia="ru-RU"/>
        </w:rPr>
        <w:t>. Контрольные функции:</w:t>
      </w:r>
    </w:p>
    <w:p w:rsidR="005F32CF" w:rsidRPr="005F32CF" w:rsidRDefault="005F32CF" w:rsidP="000F2AF7">
      <w:pPr>
        <w:widowControl/>
        <w:suppressAutoHyphens w:val="0"/>
        <w:autoSpaceDE/>
        <w:ind w:firstLine="720"/>
        <w:jc w:val="both"/>
        <w:rPr>
          <w:rFonts w:ascii="Times New Roman" w:hAnsi="Times New Roman" w:cs="Times New Roman"/>
          <w:sz w:val="28"/>
          <w:szCs w:val="28"/>
          <w:lang w:eastAsia="ru-RU"/>
        </w:rPr>
      </w:pPr>
      <w:r w:rsidRPr="005F32CF">
        <w:rPr>
          <w:rFonts w:ascii="Times New Roman" w:hAnsi="Times New Roman" w:cs="Times New Roman"/>
          <w:sz w:val="28"/>
          <w:szCs w:val="28"/>
          <w:lang w:eastAsia="ru-RU"/>
        </w:rPr>
        <w:t>1) принимает участие в осуществлении контроля за предоставлением, использованием и охраной лицами, относящимися к малочисленным народам, земель, необходимых для ведения традиционного образа жизни и занятия традиционными промыслами малочисленных народов;</w:t>
      </w:r>
    </w:p>
    <w:p w:rsidR="005F32CF" w:rsidRPr="005F32CF" w:rsidRDefault="00F4194C" w:rsidP="000F2AF7">
      <w:pPr>
        <w:widowControl/>
        <w:suppressAutoHyphens w:val="0"/>
        <w:autoSpaceDE/>
        <w:ind w:firstLine="720"/>
        <w:jc w:val="both"/>
        <w:rPr>
          <w:rFonts w:ascii="Times New Roman" w:hAnsi="Times New Roman" w:cs="Times New Roman"/>
          <w:sz w:val="28"/>
          <w:szCs w:val="28"/>
          <w:lang w:eastAsia="ru-RU"/>
        </w:rPr>
      </w:pPr>
      <w:r>
        <w:rPr>
          <w:rFonts w:ascii="Times New Roman" w:hAnsi="Times New Roman" w:cs="Times New Roman"/>
          <w:sz w:val="28"/>
          <w:szCs w:val="28"/>
          <w:lang w:eastAsia="ru-RU"/>
        </w:rPr>
        <w:t>2.1.3</w:t>
      </w:r>
      <w:r w:rsidR="005F32CF" w:rsidRPr="005F32CF">
        <w:rPr>
          <w:rFonts w:ascii="Times New Roman" w:hAnsi="Times New Roman" w:cs="Times New Roman"/>
          <w:sz w:val="28"/>
          <w:szCs w:val="28"/>
          <w:lang w:eastAsia="ru-RU"/>
        </w:rPr>
        <w:t>. Комитет осуществляет функции по исполнению отдельных государственных полномочий:</w:t>
      </w:r>
    </w:p>
    <w:p w:rsidR="005F32CF" w:rsidRPr="00CE06E1" w:rsidRDefault="005F32CF" w:rsidP="000F2AF7">
      <w:pPr>
        <w:widowControl/>
        <w:suppressAutoHyphens w:val="0"/>
        <w:autoSpaceDE/>
        <w:ind w:firstLine="720"/>
        <w:jc w:val="both"/>
        <w:rPr>
          <w:rFonts w:ascii="Times New Roman" w:hAnsi="Times New Roman" w:cs="Times New Roman"/>
          <w:color w:val="000000" w:themeColor="text1"/>
          <w:sz w:val="28"/>
          <w:szCs w:val="28"/>
          <w:lang w:eastAsia="ru-RU"/>
        </w:rPr>
      </w:pPr>
      <w:r w:rsidRPr="00CE06E1">
        <w:rPr>
          <w:rFonts w:ascii="Times New Roman" w:hAnsi="Times New Roman" w:cs="Times New Roman"/>
          <w:color w:val="000000" w:themeColor="text1"/>
          <w:sz w:val="28"/>
          <w:szCs w:val="28"/>
          <w:lang w:eastAsia="ru-RU"/>
        </w:rPr>
        <w:t xml:space="preserve">1) осуществляет расчет и обеспечивает предоставление субсидий на поддержку </w:t>
      </w:r>
      <w:r w:rsidR="000F1C06" w:rsidRPr="00CE06E1">
        <w:rPr>
          <w:rFonts w:ascii="Times New Roman" w:hAnsi="Times New Roman" w:cs="Times New Roman"/>
          <w:color w:val="000000" w:themeColor="text1"/>
          <w:sz w:val="28"/>
          <w:szCs w:val="28"/>
          <w:lang w:eastAsia="ru-RU"/>
        </w:rPr>
        <w:t xml:space="preserve">и развитие </w:t>
      </w:r>
      <w:r w:rsidRPr="00CE06E1">
        <w:rPr>
          <w:rFonts w:ascii="Times New Roman" w:hAnsi="Times New Roman" w:cs="Times New Roman"/>
          <w:color w:val="000000" w:themeColor="text1"/>
          <w:sz w:val="28"/>
          <w:szCs w:val="28"/>
          <w:lang w:eastAsia="ru-RU"/>
        </w:rPr>
        <w:t>растениеводства, животноводства</w:t>
      </w:r>
      <w:r w:rsidR="000F1C06" w:rsidRPr="00CE06E1">
        <w:rPr>
          <w:rFonts w:ascii="Times New Roman" w:hAnsi="Times New Roman" w:cs="Times New Roman"/>
          <w:color w:val="000000" w:themeColor="text1"/>
          <w:sz w:val="28"/>
          <w:szCs w:val="28"/>
          <w:lang w:eastAsia="ru-RU"/>
        </w:rPr>
        <w:t>, малых форм хозяйствования,</w:t>
      </w:r>
      <w:r w:rsidRPr="00CE06E1">
        <w:rPr>
          <w:rFonts w:ascii="Times New Roman" w:hAnsi="Times New Roman" w:cs="Times New Roman"/>
          <w:color w:val="000000" w:themeColor="text1"/>
          <w:sz w:val="28"/>
          <w:szCs w:val="28"/>
          <w:lang w:eastAsia="ru-RU"/>
        </w:rPr>
        <w:t xml:space="preserve"> </w:t>
      </w:r>
      <w:r w:rsidR="000F1C06" w:rsidRPr="00CE06E1">
        <w:rPr>
          <w:rFonts w:ascii="Times New Roman" w:hAnsi="Times New Roman" w:cs="Times New Roman"/>
          <w:color w:val="000000" w:themeColor="text1"/>
          <w:sz w:val="28"/>
          <w:szCs w:val="28"/>
          <w:lang w:eastAsia="ru-RU"/>
        </w:rPr>
        <w:t>на развитие рыбохозяйственного комплекса и деятельности по заготовке и переработке дикоросов</w:t>
      </w:r>
      <w:r w:rsidR="006569D6">
        <w:rPr>
          <w:rFonts w:ascii="Times New Roman" w:hAnsi="Times New Roman" w:cs="Times New Roman"/>
          <w:color w:val="000000" w:themeColor="text1"/>
          <w:sz w:val="28"/>
          <w:szCs w:val="28"/>
          <w:lang w:eastAsia="ru-RU"/>
        </w:rPr>
        <w:t>, в соответствии с п</w:t>
      </w:r>
      <w:r w:rsidR="00275980">
        <w:rPr>
          <w:rFonts w:ascii="Times New Roman" w:hAnsi="Times New Roman" w:cs="Times New Roman"/>
          <w:color w:val="000000" w:themeColor="text1"/>
          <w:sz w:val="28"/>
          <w:szCs w:val="28"/>
          <w:lang w:eastAsia="ru-RU"/>
        </w:rPr>
        <w:t>орядками, утвержденными</w:t>
      </w:r>
      <w:r w:rsidR="006569D6">
        <w:rPr>
          <w:rFonts w:ascii="Times New Roman" w:hAnsi="Times New Roman" w:cs="Times New Roman"/>
          <w:color w:val="000000" w:themeColor="text1"/>
          <w:sz w:val="28"/>
          <w:szCs w:val="28"/>
          <w:lang w:eastAsia="ru-RU"/>
        </w:rPr>
        <w:t xml:space="preserve"> постановлением администрации Ханты-Мансийского района;</w:t>
      </w:r>
    </w:p>
    <w:p w:rsidR="005F32CF" w:rsidRPr="00275980" w:rsidRDefault="00660DFB" w:rsidP="00CE06E1">
      <w:pPr>
        <w:widowControl/>
        <w:suppressAutoHyphens w:val="0"/>
        <w:autoSpaceDE/>
        <w:ind w:firstLine="720"/>
        <w:jc w:val="both"/>
        <w:rPr>
          <w:rFonts w:ascii="Times New Roman" w:hAnsi="Times New Roman" w:cs="Times New Roman"/>
          <w:sz w:val="28"/>
          <w:szCs w:val="28"/>
          <w:lang w:eastAsia="ru-RU"/>
        </w:rPr>
      </w:pPr>
      <w:r>
        <w:rPr>
          <w:rFonts w:ascii="Times New Roman" w:hAnsi="Times New Roman" w:cs="Times New Roman"/>
          <w:sz w:val="28"/>
          <w:szCs w:val="28"/>
          <w:lang w:eastAsia="ru-RU"/>
        </w:rPr>
        <w:t>2</w:t>
      </w:r>
      <w:r w:rsidR="005F32CF" w:rsidRPr="005F32CF">
        <w:rPr>
          <w:rFonts w:ascii="Times New Roman" w:hAnsi="Times New Roman" w:cs="Times New Roman"/>
          <w:sz w:val="28"/>
          <w:szCs w:val="28"/>
          <w:lang w:eastAsia="ru-RU"/>
        </w:rPr>
        <w:t>) осуществляет расчет и обеспечивает предоставление государственной поддержки юридическим и физическим лицам из числа коренных малочисленных народов Севера, осуществляющих традицион</w:t>
      </w:r>
      <w:r w:rsidR="00CE06E1">
        <w:rPr>
          <w:rFonts w:ascii="Times New Roman" w:hAnsi="Times New Roman" w:cs="Times New Roman"/>
          <w:sz w:val="28"/>
          <w:szCs w:val="28"/>
          <w:lang w:eastAsia="ru-RU"/>
        </w:rPr>
        <w:t xml:space="preserve">ную хозяйственную деятельность, в соответствии с </w:t>
      </w:r>
      <w:r w:rsidR="00275980" w:rsidRPr="00275980">
        <w:rPr>
          <w:rFonts w:ascii="Times New Roman" w:hAnsi="Times New Roman" w:cs="Times New Roman"/>
          <w:sz w:val="28"/>
          <w:szCs w:val="28"/>
        </w:rPr>
        <w:t xml:space="preserve">Порядками, </w:t>
      </w:r>
      <w:r w:rsidR="00275980">
        <w:rPr>
          <w:rFonts w:ascii="Times New Roman" w:hAnsi="Times New Roman" w:cs="Times New Roman"/>
          <w:sz w:val="28"/>
          <w:szCs w:val="28"/>
        </w:rPr>
        <w:t>утвержденными</w:t>
      </w:r>
      <w:r w:rsidR="006569D6">
        <w:rPr>
          <w:rFonts w:ascii="Times New Roman" w:hAnsi="Times New Roman" w:cs="Times New Roman"/>
          <w:sz w:val="28"/>
          <w:szCs w:val="28"/>
        </w:rPr>
        <w:t xml:space="preserve"> постановлением</w:t>
      </w:r>
      <w:r w:rsidR="00275980" w:rsidRPr="00275980">
        <w:rPr>
          <w:rFonts w:ascii="Times New Roman" w:hAnsi="Times New Roman" w:cs="Times New Roman"/>
          <w:sz w:val="28"/>
          <w:szCs w:val="28"/>
        </w:rPr>
        <w:t xml:space="preserve"> Правительства Ханты-Мансий</w:t>
      </w:r>
      <w:r w:rsidR="006569D6">
        <w:rPr>
          <w:rFonts w:ascii="Times New Roman" w:hAnsi="Times New Roman" w:cs="Times New Roman"/>
          <w:sz w:val="28"/>
          <w:szCs w:val="28"/>
        </w:rPr>
        <w:t>ского автономного округа – Югры;</w:t>
      </w:r>
    </w:p>
    <w:p w:rsidR="005F32CF" w:rsidRPr="005F32CF" w:rsidRDefault="00660DFB" w:rsidP="000F2AF7">
      <w:pPr>
        <w:widowControl/>
        <w:suppressAutoHyphens w:val="0"/>
        <w:autoSpaceDE/>
        <w:ind w:firstLine="720"/>
        <w:jc w:val="both"/>
        <w:rPr>
          <w:rFonts w:ascii="Times New Roman" w:hAnsi="Times New Roman" w:cs="Times New Roman"/>
          <w:sz w:val="28"/>
          <w:szCs w:val="28"/>
          <w:lang w:eastAsia="ru-RU"/>
        </w:rPr>
      </w:pPr>
      <w:r>
        <w:rPr>
          <w:rFonts w:ascii="Times New Roman" w:hAnsi="Times New Roman" w:cs="Times New Roman"/>
          <w:sz w:val="28"/>
          <w:szCs w:val="28"/>
          <w:lang w:eastAsia="ru-RU"/>
        </w:rPr>
        <w:t>3</w:t>
      </w:r>
      <w:r w:rsidR="005F32CF" w:rsidRPr="005F32CF">
        <w:rPr>
          <w:rFonts w:ascii="Times New Roman" w:hAnsi="Times New Roman" w:cs="Times New Roman"/>
          <w:sz w:val="28"/>
          <w:szCs w:val="28"/>
          <w:lang w:eastAsia="ru-RU"/>
        </w:rPr>
        <w:t>) осуществляет уведомительную регистрацию коллективных договоров и территориальных соглашений</w:t>
      </w:r>
      <w:r w:rsidR="006569D6">
        <w:rPr>
          <w:rFonts w:ascii="Times New Roman" w:hAnsi="Times New Roman" w:cs="Times New Roman"/>
          <w:sz w:val="28"/>
          <w:szCs w:val="28"/>
          <w:lang w:eastAsia="ru-RU"/>
        </w:rPr>
        <w:t xml:space="preserve">, в соответствии с порядком, утвержденным </w:t>
      </w:r>
      <w:r w:rsidR="006569D6">
        <w:rPr>
          <w:rFonts w:ascii="Times New Roman" w:hAnsi="Times New Roman" w:cs="Times New Roman"/>
          <w:sz w:val="28"/>
          <w:szCs w:val="28"/>
        </w:rPr>
        <w:t>постановлением</w:t>
      </w:r>
      <w:r w:rsidR="006569D6" w:rsidRPr="00275980">
        <w:rPr>
          <w:rFonts w:ascii="Times New Roman" w:hAnsi="Times New Roman" w:cs="Times New Roman"/>
          <w:sz w:val="28"/>
          <w:szCs w:val="28"/>
        </w:rPr>
        <w:t xml:space="preserve"> Правительства Ханты-Мансий</w:t>
      </w:r>
      <w:r w:rsidR="006569D6">
        <w:rPr>
          <w:rFonts w:ascii="Times New Roman" w:hAnsi="Times New Roman" w:cs="Times New Roman"/>
          <w:sz w:val="28"/>
          <w:szCs w:val="28"/>
        </w:rPr>
        <w:t>ского автономного округа – Югры</w:t>
      </w:r>
      <w:r w:rsidR="005F32CF" w:rsidRPr="005F32CF">
        <w:rPr>
          <w:rFonts w:ascii="Times New Roman" w:hAnsi="Times New Roman" w:cs="Times New Roman"/>
          <w:sz w:val="28"/>
          <w:szCs w:val="28"/>
          <w:lang w:eastAsia="ru-RU"/>
        </w:rPr>
        <w:t>;</w:t>
      </w:r>
    </w:p>
    <w:p w:rsidR="005F32CF" w:rsidRPr="005F32CF" w:rsidRDefault="00660DFB" w:rsidP="000F2AF7">
      <w:pPr>
        <w:widowControl/>
        <w:suppressAutoHyphens w:val="0"/>
        <w:autoSpaceDE/>
        <w:ind w:firstLine="720"/>
        <w:jc w:val="both"/>
        <w:rPr>
          <w:rFonts w:ascii="Times New Roman" w:hAnsi="Times New Roman" w:cs="Times New Roman"/>
          <w:sz w:val="28"/>
          <w:szCs w:val="28"/>
          <w:lang w:eastAsia="ru-RU"/>
        </w:rPr>
      </w:pPr>
      <w:r>
        <w:rPr>
          <w:rFonts w:ascii="Times New Roman" w:hAnsi="Times New Roman" w:cs="Times New Roman"/>
          <w:sz w:val="28"/>
          <w:szCs w:val="28"/>
          <w:lang w:eastAsia="ru-RU"/>
        </w:rPr>
        <w:t>4</w:t>
      </w:r>
      <w:r w:rsidR="005F32CF" w:rsidRPr="005F32CF">
        <w:rPr>
          <w:rFonts w:ascii="Times New Roman" w:hAnsi="Times New Roman" w:cs="Times New Roman"/>
          <w:sz w:val="28"/>
          <w:szCs w:val="28"/>
          <w:lang w:eastAsia="ru-RU"/>
        </w:rPr>
        <w:t>) организует сбор и обработку информации о состоянии условий и охраны труда у работодателе</w:t>
      </w:r>
      <w:r w:rsidR="000F2AF7" w:rsidRPr="000F2AF7">
        <w:rPr>
          <w:rFonts w:ascii="Times New Roman" w:hAnsi="Times New Roman" w:cs="Times New Roman"/>
          <w:sz w:val="28"/>
          <w:szCs w:val="28"/>
          <w:lang w:eastAsia="ru-RU"/>
        </w:rPr>
        <w:t xml:space="preserve">й, осуществляющих деятельность </w:t>
      </w:r>
      <w:r w:rsidR="005F32CF" w:rsidRPr="005F32CF">
        <w:rPr>
          <w:rFonts w:ascii="Times New Roman" w:hAnsi="Times New Roman" w:cs="Times New Roman"/>
          <w:sz w:val="28"/>
          <w:szCs w:val="28"/>
          <w:lang w:eastAsia="ru-RU"/>
        </w:rPr>
        <w:t>на территории Ханты-Мансийского района;</w:t>
      </w:r>
    </w:p>
    <w:p w:rsidR="005F32CF" w:rsidRPr="005F32CF" w:rsidRDefault="00660DFB" w:rsidP="000F2AF7">
      <w:pPr>
        <w:widowControl/>
        <w:suppressAutoHyphens w:val="0"/>
        <w:autoSpaceDE/>
        <w:ind w:firstLine="720"/>
        <w:jc w:val="both"/>
        <w:rPr>
          <w:rFonts w:ascii="Times New Roman" w:hAnsi="Times New Roman" w:cs="Times New Roman"/>
          <w:sz w:val="28"/>
          <w:szCs w:val="28"/>
          <w:lang w:eastAsia="ru-RU"/>
        </w:rPr>
      </w:pPr>
      <w:r>
        <w:rPr>
          <w:rFonts w:ascii="Times New Roman" w:hAnsi="Times New Roman" w:cs="Times New Roman"/>
          <w:sz w:val="28"/>
          <w:szCs w:val="28"/>
          <w:lang w:eastAsia="ru-RU"/>
        </w:rPr>
        <w:t>5</w:t>
      </w:r>
      <w:r w:rsidR="005F32CF" w:rsidRPr="005F32CF">
        <w:rPr>
          <w:rFonts w:ascii="Times New Roman" w:hAnsi="Times New Roman" w:cs="Times New Roman"/>
          <w:sz w:val="28"/>
          <w:szCs w:val="28"/>
          <w:lang w:eastAsia="ru-RU"/>
        </w:rPr>
        <w:t>) обеспечивает методическое руководство работой служб охраны труда в организациях, расположенных на территории района.</w:t>
      </w:r>
    </w:p>
    <w:p w:rsidR="005F32CF" w:rsidRPr="005F32CF" w:rsidRDefault="00AF3E58" w:rsidP="000F2AF7">
      <w:pPr>
        <w:widowControl/>
        <w:suppressAutoHyphens w:val="0"/>
        <w:autoSpaceDE/>
        <w:ind w:firstLine="720"/>
        <w:jc w:val="both"/>
        <w:rPr>
          <w:rFonts w:ascii="Times New Roman" w:hAnsi="Times New Roman" w:cs="Times New Roman"/>
          <w:sz w:val="28"/>
          <w:szCs w:val="28"/>
          <w:lang w:eastAsia="ru-RU"/>
        </w:rPr>
      </w:pPr>
      <w:r>
        <w:rPr>
          <w:rFonts w:ascii="Times New Roman" w:hAnsi="Times New Roman" w:cs="Times New Roman"/>
          <w:sz w:val="28"/>
          <w:szCs w:val="28"/>
          <w:lang w:eastAsia="ru-RU"/>
        </w:rPr>
        <w:t>2.1.4</w:t>
      </w:r>
      <w:r w:rsidR="005F32CF" w:rsidRPr="005F32CF">
        <w:rPr>
          <w:rFonts w:ascii="Times New Roman" w:hAnsi="Times New Roman" w:cs="Times New Roman"/>
          <w:sz w:val="28"/>
          <w:szCs w:val="28"/>
          <w:lang w:eastAsia="ru-RU"/>
        </w:rPr>
        <w:t>. Иные функции по вопросам, относящимся к компетенции Комитета:</w:t>
      </w:r>
    </w:p>
    <w:p w:rsidR="005F32CF" w:rsidRPr="005F32CF" w:rsidRDefault="005F32CF" w:rsidP="000F2AF7">
      <w:pPr>
        <w:widowControl/>
        <w:suppressAutoHyphens w:val="0"/>
        <w:autoSpaceDE/>
        <w:ind w:firstLine="720"/>
        <w:jc w:val="both"/>
        <w:rPr>
          <w:rFonts w:ascii="Times New Roman" w:hAnsi="Times New Roman" w:cs="Times New Roman"/>
          <w:sz w:val="28"/>
          <w:szCs w:val="28"/>
          <w:lang w:eastAsia="ru-RU"/>
        </w:rPr>
      </w:pPr>
      <w:r w:rsidRPr="005F32CF">
        <w:rPr>
          <w:rFonts w:ascii="Times New Roman" w:hAnsi="Times New Roman" w:cs="Times New Roman"/>
          <w:sz w:val="28"/>
          <w:szCs w:val="28"/>
          <w:lang w:eastAsia="ru-RU"/>
        </w:rPr>
        <w:t>1) готовит проекты муниципальных правовых актов органов местного самоуправления Ханты-Мансийского района;</w:t>
      </w:r>
    </w:p>
    <w:p w:rsidR="005F32CF" w:rsidRPr="005F32CF" w:rsidRDefault="005F32CF" w:rsidP="000F2AF7">
      <w:pPr>
        <w:widowControl/>
        <w:suppressAutoHyphens w:val="0"/>
        <w:autoSpaceDE/>
        <w:ind w:firstLine="720"/>
        <w:jc w:val="both"/>
        <w:rPr>
          <w:rFonts w:ascii="Times New Roman" w:hAnsi="Times New Roman" w:cs="Times New Roman"/>
          <w:sz w:val="28"/>
          <w:szCs w:val="28"/>
          <w:lang w:eastAsia="ru-RU"/>
        </w:rPr>
      </w:pPr>
      <w:r w:rsidRPr="005F32CF">
        <w:rPr>
          <w:rFonts w:ascii="Times New Roman" w:hAnsi="Times New Roman" w:cs="Times New Roman"/>
          <w:sz w:val="28"/>
          <w:szCs w:val="28"/>
          <w:lang w:eastAsia="ru-RU"/>
        </w:rPr>
        <w:t>2) готовит предложения об изменении, приостановлении или отмене в установленном порядке муниципальных правовых актов органов местного самоуправления Ханты-Мансийского района;</w:t>
      </w:r>
    </w:p>
    <w:p w:rsidR="005F32CF" w:rsidRPr="005F32CF" w:rsidRDefault="005F32CF" w:rsidP="000F2AF7">
      <w:pPr>
        <w:widowControl/>
        <w:suppressAutoHyphens w:val="0"/>
        <w:autoSpaceDE/>
        <w:ind w:firstLine="720"/>
        <w:jc w:val="both"/>
        <w:rPr>
          <w:rFonts w:ascii="Times New Roman" w:hAnsi="Times New Roman" w:cs="Times New Roman"/>
          <w:sz w:val="28"/>
          <w:szCs w:val="28"/>
          <w:lang w:eastAsia="ru-RU"/>
        </w:rPr>
      </w:pPr>
      <w:r w:rsidRPr="005F32CF">
        <w:rPr>
          <w:rFonts w:ascii="Times New Roman" w:hAnsi="Times New Roman" w:cs="Times New Roman"/>
          <w:sz w:val="28"/>
          <w:szCs w:val="28"/>
          <w:lang w:eastAsia="ru-RU"/>
        </w:rPr>
        <w:lastRenderedPageBreak/>
        <w:t>3) готовит проекты муниципальных контрактов, договоров, соглашений;</w:t>
      </w:r>
    </w:p>
    <w:p w:rsidR="005F32CF" w:rsidRPr="005F32CF" w:rsidRDefault="005F32CF" w:rsidP="000F2AF7">
      <w:pPr>
        <w:widowControl/>
        <w:suppressAutoHyphens w:val="0"/>
        <w:autoSpaceDE/>
        <w:ind w:firstLine="720"/>
        <w:jc w:val="both"/>
        <w:rPr>
          <w:rFonts w:ascii="Times New Roman" w:hAnsi="Times New Roman" w:cs="Times New Roman"/>
          <w:sz w:val="28"/>
          <w:szCs w:val="28"/>
          <w:lang w:eastAsia="ru-RU"/>
        </w:rPr>
      </w:pPr>
      <w:r w:rsidRPr="005F32CF">
        <w:rPr>
          <w:rFonts w:ascii="Times New Roman" w:hAnsi="Times New Roman" w:cs="Times New Roman"/>
          <w:sz w:val="28"/>
          <w:szCs w:val="28"/>
          <w:lang w:eastAsia="ru-RU"/>
        </w:rPr>
        <w:t>4) согласовывает проекты муниципальных правовых актов органов местного самоуправления Ханты-Мансийского района, договоров, соглашений;</w:t>
      </w:r>
    </w:p>
    <w:p w:rsidR="005F32CF" w:rsidRPr="005F32CF" w:rsidRDefault="005F32CF" w:rsidP="000F2AF7">
      <w:pPr>
        <w:widowControl/>
        <w:suppressAutoHyphens w:val="0"/>
        <w:autoSpaceDE/>
        <w:ind w:firstLine="720"/>
        <w:jc w:val="both"/>
        <w:rPr>
          <w:rFonts w:ascii="Times New Roman" w:hAnsi="Times New Roman" w:cs="Times New Roman"/>
          <w:sz w:val="28"/>
          <w:szCs w:val="28"/>
          <w:lang w:eastAsia="ru-RU"/>
        </w:rPr>
      </w:pPr>
      <w:r w:rsidRPr="005F32CF">
        <w:rPr>
          <w:rFonts w:ascii="Times New Roman" w:hAnsi="Times New Roman" w:cs="Times New Roman"/>
          <w:sz w:val="28"/>
          <w:szCs w:val="28"/>
          <w:lang w:eastAsia="ru-RU"/>
        </w:rPr>
        <w:t>5) рассматривает, участвует в рассмотрении обращений граждан, готовит ответы на них в порядке и сроки, установленные федеральным законодательством, консультирует граждан;</w:t>
      </w:r>
    </w:p>
    <w:p w:rsidR="005F32CF" w:rsidRPr="005F32CF" w:rsidRDefault="005F32CF" w:rsidP="000F2AF7">
      <w:pPr>
        <w:widowControl/>
        <w:suppressAutoHyphens w:val="0"/>
        <w:autoSpaceDE/>
        <w:ind w:firstLine="720"/>
        <w:jc w:val="both"/>
        <w:rPr>
          <w:rFonts w:ascii="Times New Roman" w:hAnsi="Times New Roman" w:cs="Times New Roman"/>
          <w:sz w:val="28"/>
          <w:szCs w:val="28"/>
          <w:lang w:eastAsia="ru-RU"/>
        </w:rPr>
      </w:pPr>
      <w:r w:rsidRPr="005F32CF">
        <w:rPr>
          <w:rFonts w:ascii="Times New Roman" w:hAnsi="Times New Roman" w:cs="Times New Roman"/>
          <w:sz w:val="28"/>
          <w:szCs w:val="28"/>
          <w:lang w:eastAsia="ru-RU"/>
        </w:rPr>
        <w:t xml:space="preserve">6) рассматривает, участвует в рассмотрении актов прокурорского </w:t>
      </w:r>
      <w:r w:rsidR="000F2AF7" w:rsidRPr="000F2AF7">
        <w:rPr>
          <w:rFonts w:ascii="Times New Roman" w:hAnsi="Times New Roman" w:cs="Times New Roman"/>
          <w:sz w:val="28"/>
          <w:szCs w:val="28"/>
          <w:lang w:eastAsia="ru-RU"/>
        </w:rPr>
        <w:t xml:space="preserve"> </w:t>
      </w:r>
      <w:r w:rsidRPr="005F32CF">
        <w:rPr>
          <w:rFonts w:ascii="Times New Roman" w:hAnsi="Times New Roman" w:cs="Times New Roman"/>
          <w:sz w:val="28"/>
          <w:szCs w:val="28"/>
          <w:lang w:eastAsia="ru-RU"/>
        </w:rPr>
        <w:t>реагирования, информации прокурора на проекты нормативных правовых актов администрации района, иных обращений органов прокуратуры, готовит ответы на них в установленном порядке и сроки;</w:t>
      </w:r>
    </w:p>
    <w:p w:rsidR="005F32CF" w:rsidRPr="005F32CF" w:rsidRDefault="005F32CF" w:rsidP="000F2AF7">
      <w:pPr>
        <w:widowControl/>
        <w:suppressAutoHyphens w:val="0"/>
        <w:autoSpaceDE/>
        <w:ind w:firstLine="720"/>
        <w:jc w:val="both"/>
        <w:rPr>
          <w:rFonts w:ascii="Times New Roman" w:hAnsi="Times New Roman" w:cs="Times New Roman"/>
          <w:sz w:val="28"/>
          <w:szCs w:val="28"/>
          <w:lang w:eastAsia="ru-RU"/>
        </w:rPr>
      </w:pPr>
      <w:r w:rsidRPr="005F32CF">
        <w:rPr>
          <w:rFonts w:ascii="Times New Roman" w:hAnsi="Times New Roman" w:cs="Times New Roman"/>
          <w:sz w:val="28"/>
          <w:szCs w:val="28"/>
          <w:lang w:eastAsia="ru-RU"/>
        </w:rPr>
        <w:t>7) готовит проект ежегодного плана работы и прогнозные показатели деятельности Комитета, отчеты о его деятельности;</w:t>
      </w:r>
    </w:p>
    <w:p w:rsidR="005F32CF" w:rsidRPr="005F32CF" w:rsidRDefault="005F32CF" w:rsidP="000F2AF7">
      <w:pPr>
        <w:widowControl/>
        <w:suppressAutoHyphens w:val="0"/>
        <w:autoSpaceDE/>
        <w:ind w:firstLine="720"/>
        <w:jc w:val="both"/>
        <w:rPr>
          <w:rFonts w:ascii="Times New Roman" w:hAnsi="Times New Roman" w:cs="Times New Roman"/>
          <w:sz w:val="28"/>
          <w:szCs w:val="28"/>
          <w:lang w:eastAsia="ru-RU"/>
        </w:rPr>
      </w:pPr>
      <w:r w:rsidRPr="005F32CF">
        <w:rPr>
          <w:rFonts w:ascii="Times New Roman" w:hAnsi="Times New Roman" w:cs="Times New Roman"/>
          <w:sz w:val="28"/>
          <w:szCs w:val="28"/>
          <w:lang w:eastAsia="ru-RU"/>
        </w:rPr>
        <w:t>8) ведет делопроизводство в соответствии с Инструкцией по делопроизводству в администрации Ханты-Мансийского района;</w:t>
      </w:r>
    </w:p>
    <w:p w:rsidR="005F32CF" w:rsidRPr="005F32CF" w:rsidRDefault="005F32CF" w:rsidP="000F2AF7">
      <w:pPr>
        <w:widowControl/>
        <w:suppressAutoHyphens w:val="0"/>
        <w:autoSpaceDE/>
        <w:ind w:firstLine="720"/>
        <w:jc w:val="both"/>
        <w:rPr>
          <w:rFonts w:ascii="Times New Roman" w:hAnsi="Times New Roman" w:cs="Times New Roman"/>
          <w:sz w:val="28"/>
          <w:szCs w:val="28"/>
          <w:lang w:eastAsia="ru-RU"/>
        </w:rPr>
      </w:pPr>
      <w:r w:rsidRPr="005F32CF">
        <w:rPr>
          <w:rFonts w:ascii="Times New Roman" w:hAnsi="Times New Roman" w:cs="Times New Roman"/>
          <w:sz w:val="28"/>
          <w:szCs w:val="28"/>
          <w:lang w:eastAsia="ru-RU"/>
        </w:rPr>
        <w:t>9) осуществляет работу по комплектованию, хранению, учету и использованию архивных документов, образовавшихся в процессе деятельности Комитета;</w:t>
      </w:r>
    </w:p>
    <w:p w:rsidR="005F32CF" w:rsidRPr="005F32CF" w:rsidRDefault="005F32CF" w:rsidP="000F2AF7">
      <w:pPr>
        <w:widowControl/>
        <w:suppressAutoHyphens w:val="0"/>
        <w:autoSpaceDE/>
        <w:ind w:firstLine="720"/>
        <w:jc w:val="both"/>
        <w:rPr>
          <w:rFonts w:ascii="Times New Roman" w:hAnsi="Times New Roman" w:cs="Times New Roman"/>
          <w:sz w:val="28"/>
          <w:szCs w:val="28"/>
          <w:lang w:eastAsia="ru-RU"/>
        </w:rPr>
      </w:pPr>
      <w:r w:rsidRPr="005F32CF">
        <w:rPr>
          <w:rFonts w:ascii="Times New Roman" w:hAnsi="Times New Roman" w:cs="Times New Roman"/>
          <w:sz w:val="28"/>
          <w:szCs w:val="28"/>
          <w:lang w:eastAsia="ru-RU"/>
        </w:rPr>
        <w:t>10) осуществляет организационное обеспечение деятельности комиссии по противодействию незаконному обороту промышленной продукции в Ханты-Мансийском районе.</w:t>
      </w:r>
    </w:p>
    <w:p w:rsidR="005F32CF" w:rsidRPr="005F32CF" w:rsidRDefault="00FA3C04" w:rsidP="000F2AF7">
      <w:pPr>
        <w:widowControl/>
        <w:suppressAutoHyphens w:val="0"/>
        <w:autoSpaceDE/>
        <w:ind w:firstLine="720"/>
        <w:jc w:val="both"/>
        <w:rPr>
          <w:rFonts w:ascii="Times New Roman" w:hAnsi="Times New Roman" w:cs="Times New Roman"/>
          <w:sz w:val="28"/>
          <w:szCs w:val="28"/>
          <w:lang w:eastAsia="ru-RU"/>
        </w:rPr>
      </w:pPr>
      <w:r>
        <w:rPr>
          <w:rFonts w:ascii="Times New Roman" w:hAnsi="Times New Roman" w:cs="Times New Roman"/>
          <w:sz w:val="28"/>
          <w:szCs w:val="28"/>
          <w:lang w:eastAsia="ru-RU"/>
        </w:rPr>
        <w:t>2.1.5</w:t>
      </w:r>
      <w:r w:rsidR="005F32CF" w:rsidRPr="005F32CF">
        <w:rPr>
          <w:rFonts w:ascii="Times New Roman" w:hAnsi="Times New Roman" w:cs="Times New Roman"/>
          <w:sz w:val="28"/>
          <w:szCs w:val="28"/>
          <w:lang w:eastAsia="ru-RU"/>
        </w:rPr>
        <w:t>. Координирует деятельность:</w:t>
      </w:r>
    </w:p>
    <w:p w:rsidR="005F32CF" w:rsidRPr="005F32CF" w:rsidRDefault="005F32CF" w:rsidP="000F2AF7">
      <w:pPr>
        <w:widowControl/>
        <w:suppressAutoHyphens w:val="0"/>
        <w:autoSpaceDE/>
        <w:ind w:firstLine="720"/>
        <w:jc w:val="both"/>
        <w:rPr>
          <w:rFonts w:ascii="Times New Roman" w:hAnsi="Times New Roman" w:cs="Times New Roman"/>
          <w:sz w:val="28"/>
          <w:szCs w:val="28"/>
          <w:lang w:eastAsia="ru-RU"/>
        </w:rPr>
      </w:pPr>
      <w:r w:rsidRPr="005F32CF">
        <w:rPr>
          <w:rFonts w:ascii="Times New Roman" w:hAnsi="Times New Roman" w:cs="Times New Roman"/>
          <w:sz w:val="28"/>
          <w:szCs w:val="28"/>
          <w:lang w:eastAsia="ru-RU"/>
        </w:rPr>
        <w:t>1) органов местного самоуправления сельских поселений района по направлению деятельности: социально-экономическое и стратегическое развитие;</w:t>
      </w:r>
    </w:p>
    <w:p w:rsidR="005F32CF" w:rsidRPr="005F32CF" w:rsidRDefault="005F32CF" w:rsidP="000F2AF7">
      <w:pPr>
        <w:widowControl/>
        <w:suppressAutoHyphens w:val="0"/>
        <w:autoSpaceDE/>
        <w:ind w:firstLine="720"/>
        <w:jc w:val="both"/>
        <w:rPr>
          <w:rFonts w:ascii="Times New Roman" w:hAnsi="Times New Roman" w:cs="Times New Roman"/>
          <w:sz w:val="28"/>
          <w:szCs w:val="28"/>
          <w:lang w:eastAsia="ru-RU"/>
        </w:rPr>
      </w:pPr>
      <w:r w:rsidRPr="005F32CF">
        <w:rPr>
          <w:rFonts w:ascii="Times New Roman" w:hAnsi="Times New Roman" w:cs="Times New Roman"/>
          <w:sz w:val="28"/>
          <w:szCs w:val="28"/>
          <w:lang w:eastAsia="ru-RU"/>
        </w:rPr>
        <w:t>2) органов администрации района по разработке и реализации муниципальных программ района, при формировании итогов и прогнозов социально-экономического развития района, подготовке доклада о достигнутых значениях показателей для оценки эффективности деятельности органов местного самоуправления района.</w:t>
      </w:r>
    </w:p>
    <w:p w:rsidR="005F32CF" w:rsidRPr="005F32CF" w:rsidRDefault="00FA3C04" w:rsidP="000F2AF7">
      <w:pPr>
        <w:widowControl/>
        <w:suppressAutoHyphens w:val="0"/>
        <w:autoSpaceDE/>
        <w:ind w:firstLine="720"/>
        <w:jc w:val="both"/>
        <w:rPr>
          <w:rFonts w:ascii="Times New Roman" w:hAnsi="Times New Roman" w:cs="Times New Roman"/>
          <w:sz w:val="28"/>
          <w:szCs w:val="28"/>
          <w:lang w:eastAsia="ru-RU"/>
        </w:rPr>
      </w:pPr>
      <w:r>
        <w:rPr>
          <w:rFonts w:ascii="Times New Roman" w:hAnsi="Times New Roman" w:cs="Times New Roman"/>
          <w:sz w:val="28"/>
          <w:szCs w:val="28"/>
          <w:lang w:eastAsia="ru-RU"/>
        </w:rPr>
        <w:t>2.1.6</w:t>
      </w:r>
      <w:r w:rsidR="005F32CF" w:rsidRPr="005F32CF">
        <w:rPr>
          <w:rFonts w:ascii="Times New Roman" w:hAnsi="Times New Roman" w:cs="Times New Roman"/>
          <w:sz w:val="28"/>
          <w:szCs w:val="28"/>
          <w:lang w:eastAsia="ru-RU"/>
        </w:rPr>
        <w:t>. Обеспечивает открытость, доступность информации о деятельности Комитета.</w:t>
      </w:r>
    </w:p>
    <w:p w:rsidR="005F32CF" w:rsidRPr="005F32CF" w:rsidRDefault="00FA3C04" w:rsidP="000F2AF7">
      <w:pPr>
        <w:widowControl/>
        <w:suppressAutoHyphens w:val="0"/>
        <w:autoSpaceDE/>
        <w:ind w:firstLine="720"/>
        <w:jc w:val="both"/>
        <w:rPr>
          <w:rFonts w:ascii="Times New Roman" w:hAnsi="Times New Roman" w:cs="Times New Roman"/>
          <w:sz w:val="28"/>
          <w:szCs w:val="28"/>
          <w:lang w:eastAsia="ru-RU"/>
        </w:rPr>
      </w:pPr>
      <w:r>
        <w:rPr>
          <w:rFonts w:ascii="Times New Roman" w:hAnsi="Times New Roman" w:cs="Times New Roman"/>
          <w:sz w:val="28"/>
          <w:szCs w:val="28"/>
          <w:lang w:eastAsia="ru-RU"/>
        </w:rPr>
        <w:t>2.1.7</w:t>
      </w:r>
      <w:r w:rsidR="005F32CF" w:rsidRPr="005F32CF">
        <w:rPr>
          <w:rFonts w:ascii="Times New Roman" w:hAnsi="Times New Roman" w:cs="Times New Roman"/>
          <w:sz w:val="28"/>
          <w:szCs w:val="28"/>
          <w:lang w:eastAsia="ru-RU"/>
        </w:rPr>
        <w:t>. Осуществляет иные полномочия и функции в установленной сфере деятельности Комитета, если такие полномочия определены законодательством Российской Федерации, Ханты-Мансийского автономного округа – Югры, соглашениями о передаче полномочий.</w:t>
      </w:r>
    </w:p>
    <w:p w:rsidR="005F32CF" w:rsidRPr="005F32CF" w:rsidRDefault="005F32CF" w:rsidP="000F2AF7">
      <w:pPr>
        <w:widowControl/>
        <w:suppressAutoHyphens w:val="0"/>
        <w:autoSpaceDE/>
        <w:ind w:firstLine="720"/>
        <w:jc w:val="both"/>
        <w:rPr>
          <w:rFonts w:ascii="Times New Roman" w:hAnsi="Times New Roman" w:cs="Times New Roman"/>
          <w:sz w:val="28"/>
          <w:szCs w:val="28"/>
          <w:lang w:eastAsia="ru-RU"/>
        </w:rPr>
      </w:pPr>
      <w:r w:rsidRPr="005F32CF">
        <w:rPr>
          <w:rFonts w:ascii="Times New Roman" w:hAnsi="Times New Roman" w:cs="Times New Roman"/>
          <w:sz w:val="28"/>
          <w:szCs w:val="28"/>
          <w:lang w:eastAsia="ru-RU"/>
        </w:rPr>
        <w:t>2.2. Комитет с целью реализации полномочий в установленной сфере имеет право:</w:t>
      </w:r>
    </w:p>
    <w:p w:rsidR="005F32CF" w:rsidRPr="005F32CF" w:rsidRDefault="005F32CF" w:rsidP="000F2AF7">
      <w:pPr>
        <w:widowControl/>
        <w:suppressAutoHyphens w:val="0"/>
        <w:autoSpaceDE/>
        <w:ind w:firstLine="720"/>
        <w:jc w:val="both"/>
        <w:rPr>
          <w:rFonts w:ascii="Times New Roman" w:hAnsi="Times New Roman" w:cs="Times New Roman"/>
          <w:sz w:val="28"/>
          <w:szCs w:val="28"/>
          <w:lang w:eastAsia="ru-RU"/>
        </w:rPr>
      </w:pPr>
      <w:r w:rsidRPr="005F32CF">
        <w:rPr>
          <w:rFonts w:ascii="Times New Roman" w:hAnsi="Times New Roman" w:cs="Times New Roman"/>
          <w:sz w:val="28"/>
          <w:szCs w:val="28"/>
          <w:lang w:eastAsia="ru-RU"/>
        </w:rPr>
        <w:t>2.2.1. Осуществлять методологическое руководство по вопросам в установленной сфере деятельности.</w:t>
      </w:r>
    </w:p>
    <w:p w:rsidR="005F32CF" w:rsidRPr="005F32CF" w:rsidRDefault="005F32CF" w:rsidP="000F2AF7">
      <w:pPr>
        <w:widowControl/>
        <w:suppressAutoHyphens w:val="0"/>
        <w:autoSpaceDE/>
        <w:ind w:firstLine="720"/>
        <w:jc w:val="both"/>
        <w:rPr>
          <w:rFonts w:ascii="Times New Roman" w:hAnsi="Times New Roman" w:cs="Times New Roman"/>
          <w:sz w:val="28"/>
          <w:szCs w:val="28"/>
          <w:lang w:eastAsia="ru-RU"/>
        </w:rPr>
      </w:pPr>
      <w:r w:rsidRPr="005F32CF">
        <w:rPr>
          <w:rFonts w:ascii="Times New Roman" w:hAnsi="Times New Roman" w:cs="Times New Roman"/>
          <w:sz w:val="28"/>
          <w:szCs w:val="28"/>
          <w:lang w:eastAsia="ru-RU"/>
        </w:rPr>
        <w:t xml:space="preserve">2.2.2. Запрашивать и получать в установленном порядке от всех юридических лиц, их филиалов, представительств и граждан, осуществляющих предпринимательскую деятельность без образования </w:t>
      </w:r>
      <w:r w:rsidRPr="005F32CF">
        <w:rPr>
          <w:rFonts w:ascii="Times New Roman" w:hAnsi="Times New Roman" w:cs="Times New Roman"/>
          <w:sz w:val="28"/>
          <w:szCs w:val="28"/>
          <w:lang w:eastAsia="ru-RU"/>
        </w:rPr>
        <w:lastRenderedPageBreak/>
        <w:t xml:space="preserve">юридического лица, органов государственной власти и местного самоуправления на территории муниципального образования, отраслевых (функциональных) органов администрации Ханты-Мансийского района сведения, необходимые для принятия решений по вопросам, относящимся к сфере деятельности Комитета, в том числе информацию по статистическим показателям, характеризующим состояние экономики и социальной сферы района. </w:t>
      </w:r>
    </w:p>
    <w:p w:rsidR="005F32CF" w:rsidRPr="005F32CF" w:rsidRDefault="005F32CF" w:rsidP="000F2AF7">
      <w:pPr>
        <w:widowControl/>
        <w:suppressAutoHyphens w:val="0"/>
        <w:autoSpaceDE/>
        <w:ind w:firstLine="720"/>
        <w:jc w:val="both"/>
        <w:rPr>
          <w:rFonts w:ascii="Times New Roman" w:hAnsi="Times New Roman" w:cs="Times New Roman"/>
          <w:sz w:val="28"/>
          <w:szCs w:val="28"/>
          <w:lang w:eastAsia="ru-RU"/>
        </w:rPr>
      </w:pPr>
      <w:r w:rsidRPr="005F32CF">
        <w:rPr>
          <w:rFonts w:ascii="Times New Roman" w:hAnsi="Times New Roman" w:cs="Times New Roman"/>
          <w:sz w:val="28"/>
          <w:szCs w:val="28"/>
          <w:lang w:eastAsia="ru-RU"/>
        </w:rPr>
        <w:t>2.2.3. Инициировать создание координационных и совещательных органов (советов, комиссий, групп, коллегий), в том числе межведомственных, в установленной сфере деятельности Комитета.</w:t>
      </w:r>
    </w:p>
    <w:p w:rsidR="005F32CF" w:rsidRPr="005F32CF" w:rsidRDefault="005F32CF" w:rsidP="000F2AF7">
      <w:pPr>
        <w:widowControl/>
        <w:suppressAutoHyphens w:val="0"/>
        <w:autoSpaceDE/>
        <w:ind w:firstLine="720"/>
        <w:jc w:val="both"/>
        <w:rPr>
          <w:rFonts w:ascii="Times New Roman" w:hAnsi="Times New Roman" w:cs="Times New Roman"/>
          <w:sz w:val="28"/>
          <w:szCs w:val="28"/>
          <w:lang w:eastAsia="ru-RU"/>
        </w:rPr>
      </w:pPr>
      <w:r w:rsidRPr="005F32CF">
        <w:rPr>
          <w:rFonts w:ascii="Times New Roman" w:hAnsi="Times New Roman" w:cs="Times New Roman"/>
          <w:sz w:val="28"/>
          <w:szCs w:val="28"/>
          <w:lang w:eastAsia="ru-RU"/>
        </w:rPr>
        <w:t>2.2.4. Привлекать в установленном порядке для проработки вопросов, отнесенных к сфере деятельности Комитета, специалистов из других отраслевых (функциональных) органов администрации Ханты-Мансийского района, научные и иные организации, ученых и специалистов.</w:t>
      </w:r>
    </w:p>
    <w:p w:rsidR="005F32CF" w:rsidRPr="005F32CF" w:rsidRDefault="005F32CF" w:rsidP="000F2AF7">
      <w:pPr>
        <w:widowControl/>
        <w:suppressAutoHyphens w:val="0"/>
        <w:autoSpaceDE/>
        <w:ind w:firstLine="720"/>
        <w:jc w:val="both"/>
        <w:rPr>
          <w:rFonts w:ascii="Times New Roman" w:hAnsi="Times New Roman" w:cs="Times New Roman"/>
          <w:sz w:val="28"/>
          <w:szCs w:val="28"/>
          <w:lang w:eastAsia="ru-RU"/>
        </w:rPr>
      </w:pPr>
      <w:r w:rsidRPr="005F32CF">
        <w:rPr>
          <w:rFonts w:ascii="Times New Roman" w:hAnsi="Times New Roman" w:cs="Times New Roman"/>
          <w:sz w:val="28"/>
          <w:szCs w:val="28"/>
          <w:lang w:eastAsia="ru-RU"/>
        </w:rPr>
        <w:t>2.2.5. Организовывать и проводить конференции, совещания, семинары и другие мероприятия по вопросам, относящимся к сфере деятельности Комитета.</w:t>
      </w:r>
    </w:p>
    <w:p w:rsidR="005F32CF" w:rsidRDefault="005F32CF" w:rsidP="000F2AF7">
      <w:pPr>
        <w:widowControl/>
        <w:suppressAutoHyphens w:val="0"/>
        <w:autoSpaceDE/>
        <w:ind w:firstLine="720"/>
        <w:jc w:val="both"/>
        <w:rPr>
          <w:rFonts w:ascii="Times New Roman" w:hAnsi="Times New Roman" w:cs="Times New Roman"/>
          <w:sz w:val="28"/>
          <w:szCs w:val="28"/>
          <w:lang w:eastAsia="ru-RU"/>
        </w:rPr>
      </w:pPr>
      <w:r w:rsidRPr="005F32CF">
        <w:rPr>
          <w:rFonts w:ascii="Times New Roman" w:hAnsi="Times New Roman" w:cs="Times New Roman"/>
          <w:sz w:val="28"/>
          <w:szCs w:val="28"/>
          <w:lang w:eastAsia="ru-RU"/>
        </w:rPr>
        <w:t>2.2.6. Осуществлять иные права в соответствии с возложенными на него задачами и функциями, предоставленными ему законодательством Российской Федерации и настоящим Положением.</w:t>
      </w:r>
    </w:p>
    <w:p w:rsidR="009F1202" w:rsidRPr="005F32CF" w:rsidRDefault="009F1202" w:rsidP="000F2AF7">
      <w:pPr>
        <w:widowControl/>
        <w:suppressAutoHyphens w:val="0"/>
        <w:autoSpaceDE/>
        <w:ind w:firstLine="720"/>
        <w:jc w:val="both"/>
        <w:rPr>
          <w:rFonts w:ascii="Times New Roman" w:hAnsi="Times New Roman" w:cs="Times New Roman"/>
          <w:sz w:val="28"/>
          <w:szCs w:val="28"/>
          <w:lang w:eastAsia="ru-RU"/>
        </w:rPr>
      </w:pPr>
    </w:p>
    <w:p w:rsidR="005F32CF" w:rsidRDefault="005F32CF" w:rsidP="009F1202">
      <w:pPr>
        <w:widowControl/>
        <w:suppressAutoHyphens w:val="0"/>
        <w:autoSpaceDE/>
        <w:jc w:val="center"/>
        <w:rPr>
          <w:rFonts w:ascii="Times New Roman" w:hAnsi="Times New Roman" w:cs="Times New Roman"/>
          <w:sz w:val="28"/>
          <w:szCs w:val="28"/>
          <w:lang w:eastAsia="ru-RU"/>
        </w:rPr>
      </w:pPr>
      <w:r w:rsidRPr="005F32CF">
        <w:rPr>
          <w:rFonts w:ascii="Times New Roman" w:hAnsi="Times New Roman" w:cs="Times New Roman"/>
          <w:sz w:val="28"/>
          <w:szCs w:val="28"/>
          <w:lang w:eastAsia="ru-RU"/>
        </w:rPr>
        <w:t>3. Организация деятельности</w:t>
      </w:r>
    </w:p>
    <w:p w:rsidR="009F1202" w:rsidRPr="005F32CF" w:rsidRDefault="009F1202" w:rsidP="000F2AF7">
      <w:pPr>
        <w:widowControl/>
        <w:suppressAutoHyphens w:val="0"/>
        <w:autoSpaceDE/>
        <w:jc w:val="both"/>
        <w:rPr>
          <w:rFonts w:ascii="Times New Roman" w:hAnsi="Times New Roman" w:cs="Times New Roman"/>
          <w:sz w:val="28"/>
          <w:szCs w:val="28"/>
          <w:lang w:eastAsia="ru-RU"/>
        </w:rPr>
      </w:pPr>
    </w:p>
    <w:p w:rsidR="005F32CF" w:rsidRPr="005F32CF" w:rsidRDefault="005F32CF" w:rsidP="000F2AF7">
      <w:pPr>
        <w:widowControl/>
        <w:suppressAutoHyphens w:val="0"/>
        <w:autoSpaceDE/>
        <w:ind w:firstLine="720"/>
        <w:jc w:val="both"/>
        <w:rPr>
          <w:rFonts w:ascii="Times New Roman" w:hAnsi="Times New Roman" w:cs="Times New Roman"/>
          <w:sz w:val="28"/>
          <w:szCs w:val="28"/>
          <w:lang w:eastAsia="ru-RU"/>
        </w:rPr>
      </w:pPr>
      <w:r w:rsidRPr="005F32CF">
        <w:rPr>
          <w:rFonts w:ascii="Times New Roman" w:hAnsi="Times New Roman" w:cs="Times New Roman"/>
          <w:sz w:val="28"/>
          <w:szCs w:val="28"/>
          <w:lang w:eastAsia="ru-RU"/>
        </w:rPr>
        <w:t>3.1. Комитет возглавляет председатель Комитета, назначаемый на должность и освобождаемый от должности непосредственно главой Ханты-Мансийского района.</w:t>
      </w:r>
    </w:p>
    <w:p w:rsidR="005F32CF" w:rsidRPr="005F32CF" w:rsidRDefault="005F32CF" w:rsidP="000F2AF7">
      <w:pPr>
        <w:widowControl/>
        <w:suppressAutoHyphens w:val="0"/>
        <w:autoSpaceDE/>
        <w:ind w:firstLine="720"/>
        <w:jc w:val="both"/>
        <w:rPr>
          <w:rFonts w:ascii="Times New Roman" w:hAnsi="Times New Roman" w:cs="Times New Roman"/>
          <w:sz w:val="28"/>
          <w:szCs w:val="28"/>
          <w:lang w:eastAsia="ru-RU"/>
        </w:rPr>
      </w:pPr>
      <w:r w:rsidRPr="005F32CF">
        <w:rPr>
          <w:rFonts w:ascii="Times New Roman" w:hAnsi="Times New Roman" w:cs="Times New Roman"/>
          <w:sz w:val="28"/>
          <w:szCs w:val="28"/>
          <w:lang w:eastAsia="ru-RU"/>
        </w:rPr>
        <w:t xml:space="preserve">3.2. В период временного отсутствия председателя его полномочия исполняет </w:t>
      </w:r>
      <w:r w:rsidR="009F1202">
        <w:rPr>
          <w:rFonts w:ascii="Times New Roman" w:hAnsi="Times New Roman" w:cs="Times New Roman"/>
          <w:sz w:val="28"/>
          <w:szCs w:val="28"/>
          <w:lang w:eastAsia="ru-RU"/>
        </w:rPr>
        <w:t>заместитель председателя комитета</w:t>
      </w:r>
      <w:r w:rsidRPr="005F32CF">
        <w:rPr>
          <w:rFonts w:ascii="Times New Roman" w:hAnsi="Times New Roman" w:cs="Times New Roman"/>
          <w:sz w:val="28"/>
          <w:szCs w:val="28"/>
          <w:lang w:eastAsia="ru-RU"/>
        </w:rPr>
        <w:t>.</w:t>
      </w:r>
    </w:p>
    <w:p w:rsidR="009F1202" w:rsidRDefault="005F32CF" w:rsidP="000F2AF7">
      <w:pPr>
        <w:widowControl/>
        <w:suppressAutoHyphens w:val="0"/>
        <w:autoSpaceDE/>
        <w:ind w:firstLine="720"/>
        <w:jc w:val="both"/>
        <w:rPr>
          <w:rFonts w:ascii="Times New Roman" w:hAnsi="Times New Roman" w:cs="Times New Roman"/>
          <w:sz w:val="28"/>
          <w:szCs w:val="28"/>
          <w:lang w:eastAsia="ru-RU"/>
        </w:rPr>
      </w:pPr>
      <w:r w:rsidRPr="005F32CF">
        <w:rPr>
          <w:rFonts w:ascii="Times New Roman" w:hAnsi="Times New Roman" w:cs="Times New Roman"/>
          <w:sz w:val="28"/>
          <w:szCs w:val="28"/>
          <w:lang w:eastAsia="ru-RU"/>
        </w:rPr>
        <w:t xml:space="preserve">3.3. Структурными подразделениями Комитета являются отделы. </w:t>
      </w:r>
    </w:p>
    <w:p w:rsidR="005F32CF" w:rsidRPr="005F32CF" w:rsidRDefault="005F32CF" w:rsidP="000F2AF7">
      <w:pPr>
        <w:widowControl/>
        <w:suppressAutoHyphens w:val="0"/>
        <w:autoSpaceDE/>
        <w:ind w:firstLine="720"/>
        <w:jc w:val="both"/>
        <w:rPr>
          <w:rFonts w:ascii="Times New Roman" w:hAnsi="Times New Roman" w:cs="Times New Roman"/>
          <w:sz w:val="28"/>
          <w:szCs w:val="28"/>
          <w:lang w:eastAsia="ru-RU"/>
        </w:rPr>
      </w:pPr>
      <w:r w:rsidRPr="005F32CF">
        <w:rPr>
          <w:rFonts w:ascii="Times New Roman" w:hAnsi="Times New Roman" w:cs="Times New Roman"/>
          <w:sz w:val="28"/>
          <w:szCs w:val="28"/>
          <w:lang w:eastAsia="ru-RU"/>
        </w:rPr>
        <w:t>3.4. Назначение на должность и освобождение от должности работников Комитета осуществляется на основании распоряжения администрации Ханты-Мансийского района по представлению председателя Комитета при согласовании с заместителем главы района, курирующим деятельность Комитета.</w:t>
      </w:r>
    </w:p>
    <w:p w:rsidR="005F32CF" w:rsidRPr="005F32CF" w:rsidRDefault="005F32CF" w:rsidP="000F2AF7">
      <w:pPr>
        <w:widowControl/>
        <w:suppressAutoHyphens w:val="0"/>
        <w:autoSpaceDE/>
        <w:ind w:firstLine="720"/>
        <w:jc w:val="both"/>
        <w:rPr>
          <w:rFonts w:ascii="Times New Roman" w:hAnsi="Times New Roman" w:cs="Times New Roman"/>
          <w:sz w:val="28"/>
          <w:szCs w:val="28"/>
          <w:lang w:eastAsia="ru-RU"/>
        </w:rPr>
      </w:pPr>
      <w:r w:rsidRPr="005F32CF">
        <w:rPr>
          <w:rFonts w:ascii="Times New Roman" w:hAnsi="Times New Roman" w:cs="Times New Roman"/>
          <w:sz w:val="28"/>
          <w:szCs w:val="28"/>
          <w:lang w:eastAsia="ru-RU"/>
        </w:rPr>
        <w:t>3.5. Председатель:</w:t>
      </w:r>
    </w:p>
    <w:p w:rsidR="005F32CF" w:rsidRPr="005F32CF" w:rsidRDefault="005F32CF" w:rsidP="000F2AF7">
      <w:pPr>
        <w:widowControl/>
        <w:suppressAutoHyphens w:val="0"/>
        <w:autoSpaceDE/>
        <w:ind w:firstLine="720"/>
        <w:jc w:val="both"/>
        <w:rPr>
          <w:rFonts w:ascii="Times New Roman" w:hAnsi="Times New Roman" w:cs="Times New Roman"/>
          <w:sz w:val="28"/>
          <w:szCs w:val="28"/>
          <w:lang w:eastAsia="ru-RU"/>
        </w:rPr>
      </w:pPr>
      <w:r w:rsidRPr="005F32CF">
        <w:rPr>
          <w:rFonts w:ascii="Times New Roman" w:hAnsi="Times New Roman" w:cs="Times New Roman"/>
          <w:sz w:val="28"/>
          <w:szCs w:val="28"/>
          <w:lang w:eastAsia="ru-RU"/>
        </w:rPr>
        <w:t>3.5.1. Осуществляет руководство деятельностью Комитета на основе единоначалия и несет персональную ответственность за выполнение возложенных на Комитет функций, за соблюдение действующего законодательства, сохранность документов, находящихся в ведении Комитета, за разглашение служебной информации, состояние трудовой и исполнительской дисциплины, за результаты деятельности Комитета.</w:t>
      </w:r>
    </w:p>
    <w:p w:rsidR="005F32CF" w:rsidRPr="005F32CF" w:rsidRDefault="005F32CF" w:rsidP="000F2AF7">
      <w:pPr>
        <w:widowControl/>
        <w:suppressAutoHyphens w:val="0"/>
        <w:autoSpaceDE/>
        <w:ind w:firstLine="720"/>
        <w:jc w:val="both"/>
        <w:rPr>
          <w:rFonts w:ascii="Times New Roman" w:hAnsi="Times New Roman" w:cs="Times New Roman"/>
          <w:sz w:val="28"/>
          <w:szCs w:val="28"/>
          <w:lang w:eastAsia="ru-RU"/>
        </w:rPr>
      </w:pPr>
      <w:r w:rsidRPr="005F32CF">
        <w:rPr>
          <w:rFonts w:ascii="Times New Roman" w:hAnsi="Times New Roman" w:cs="Times New Roman"/>
          <w:sz w:val="28"/>
          <w:szCs w:val="28"/>
          <w:lang w:eastAsia="ru-RU"/>
        </w:rPr>
        <w:t>3.5.2. Представляет главе Ханты-Мансийского района предложения по штатному расписанию Комитета и оплате труда сотрудников Комитета.</w:t>
      </w:r>
    </w:p>
    <w:p w:rsidR="005F32CF" w:rsidRPr="005F32CF" w:rsidRDefault="005F32CF" w:rsidP="000F2AF7">
      <w:pPr>
        <w:widowControl/>
        <w:suppressAutoHyphens w:val="0"/>
        <w:autoSpaceDE/>
        <w:ind w:firstLine="720"/>
        <w:jc w:val="both"/>
        <w:rPr>
          <w:rFonts w:ascii="Times New Roman" w:hAnsi="Times New Roman" w:cs="Times New Roman"/>
          <w:sz w:val="28"/>
          <w:szCs w:val="28"/>
          <w:lang w:eastAsia="ru-RU"/>
        </w:rPr>
      </w:pPr>
      <w:r w:rsidRPr="005F32CF">
        <w:rPr>
          <w:rFonts w:ascii="Times New Roman" w:hAnsi="Times New Roman" w:cs="Times New Roman"/>
          <w:sz w:val="28"/>
          <w:szCs w:val="28"/>
          <w:lang w:eastAsia="ru-RU"/>
        </w:rPr>
        <w:lastRenderedPageBreak/>
        <w:t>3.5.3. Согласовывает положения о структурных подразделениях Комитета, должностные инструкции работников Комитета с целью предоставления последних для утверждения главе Ханты-Мансийского района.</w:t>
      </w:r>
    </w:p>
    <w:p w:rsidR="005F32CF" w:rsidRPr="005F32CF" w:rsidRDefault="005F32CF" w:rsidP="000F2AF7">
      <w:pPr>
        <w:widowControl/>
        <w:suppressAutoHyphens w:val="0"/>
        <w:autoSpaceDE/>
        <w:ind w:firstLine="720"/>
        <w:jc w:val="both"/>
        <w:rPr>
          <w:rFonts w:ascii="Times New Roman" w:hAnsi="Times New Roman" w:cs="Times New Roman"/>
          <w:sz w:val="28"/>
          <w:szCs w:val="28"/>
          <w:lang w:eastAsia="ru-RU"/>
        </w:rPr>
      </w:pPr>
      <w:r w:rsidRPr="005F32CF">
        <w:rPr>
          <w:rFonts w:ascii="Times New Roman" w:hAnsi="Times New Roman" w:cs="Times New Roman"/>
          <w:sz w:val="28"/>
          <w:szCs w:val="28"/>
          <w:lang w:eastAsia="ru-RU"/>
        </w:rPr>
        <w:t>3.5.4. Действует без доверенности от имени Комитета и представляет его интересы в учреждениях, предприятиях и организациях всех форм собственности.</w:t>
      </w:r>
    </w:p>
    <w:p w:rsidR="005F32CF" w:rsidRPr="005F32CF" w:rsidRDefault="005F32CF" w:rsidP="000F2AF7">
      <w:pPr>
        <w:widowControl/>
        <w:suppressAutoHyphens w:val="0"/>
        <w:autoSpaceDE/>
        <w:ind w:firstLine="720"/>
        <w:jc w:val="both"/>
        <w:rPr>
          <w:rFonts w:ascii="Times New Roman" w:hAnsi="Times New Roman" w:cs="Times New Roman"/>
          <w:sz w:val="28"/>
          <w:szCs w:val="28"/>
          <w:lang w:eastAsia="ru-RU"/>
        </w:rPr>
      </w:pPr>
      <w:r w:rsidRPr="005F32CF">
        <w:rPr>
          <w:rFonts w:ascii="Times New Roman" w:hAnsi="Times New Roman" w:cs="Times New Roman"/>
          <w:sz w:val="28"/>
          <w:szCs w:val="28"/>
          <w:lang w:eastAsia="ru-RU"/>
        </w:rPr>
        <w:t>3.5.5. Планирует, организует работу Комитета, проверяет и анализирует ее состояние, представляет отчеты о выполнении.</w:t>
      </w:r>
    </w:p>
    <w:p w:rsidR="005F32CF" w:rsidRPr="005F32CF" w:rsidRDefault="005F32CF" w:rsidP="000F2AF7">
      <w:pPr>
        <w:widowControl/>
        <w:suppressAutoHyphens w:val="0"/>
        <w:autoSpaceDE/>
        <w:ind w:firstLine="720"/>
        <w:jc w:val="both"/>
        <w:rPr>
          <w:rFonts w:ascii="Times New Roman" w:hAnsi="Times New Roman" w:cs="Times New Roman"/>
          <w:sz w:val="28"/>
          <w:szCs w:val="28"/>
          <w:lang w:eastAsia="ru-RU"/>
        </w:rPr>
      </w:pPr>
      <w:r w:rsidRPr="005F32CF">
        <w:rPr>
          <w:rFonts w:ascii="Times New Roman" w:hAnsi="Times New Roman" w:cs="Times New Roman"/>
          <w:sz w:val="28"/>
          <w:szCs w:val="28"/>
          <w:lang w:eastAsia="ru-RU"/>
        </w:rPr>
        <w:t>3.5.6. Дает работникам Комитета обязательные для них поручения и указания по вопросам, отнесенным к функциям Комитета, и требует от них отчетности об их исполнении.</w:t>
      </w:r>
    </w:p>
    <w:p w:rsidR="005F32CF" w:rsidRPr="005F32CF" w:rsidRDefault="005F32CF" w:rsidP="000F2AF7">
      <w:pPr>
        <w:widowControl/>
        <w:suppressAutoHyphens w:val="0"/>
        <w:autoSpaceDE/>
        <w:ind w:firstLine="720"/>
        <w:jc w:val="both"/>
        <w:rPr>
          <w:rFonts w:ascii="Times New Roman" w:hAnsi="Times New Roman" w:cs="Times New Roman"/>
          <w:sz w:val="28"/>
          <w:szCs w:val="28"/>
          <w:lang w:eastAsia="ru-RU"/>
        </w:rPr>
      </w:pPr>
      <w:r w:rsidRPr="005F32CF">
        <w:rPr>
          <w:rFonts w:ascii="Times New Roman" w:hAnsi="Times New Roman" w:cs="Times New Roman"/>
          <w:sz w:val="28"/>
          <w:szCs w:val="28"/>
          <w:lang w:eastAsia="ru-RU"/>
        </w:rPr>
        <w:t>3.5.7. Направляет информацию о потребности в повышении квалификации работников Комитета, прохождения обучения и повышения уровня профессиональных знаний в отдел кадровой работы и муниципальной службы администрации Ханты-Мансийского района.</w:t>
      </w:r>
    </w:p>
    <w:p w:rsidR="005F32CF" w:rsidRPr="005F32CF" w:rsidRDefault="005F32CF" w:rsidP="000F2AF7">
      <w:pPr>
        <w:widowControl/>
        <w:suppressAutoHyphens w:val="0"/>
        <w:autoSpaceDE/>
        <w:ind w:firstLine="720"/>
        <w:jc w:val="both"/>
        <w:rPr>
          <w:rFonts w:ascii="Times New Roman" w:hAnsi="Times New Roman" w:cs="Times New Roman"/>
          <w:sz w:val="28"/>
          <w:szCs w:val="28"/>
          <w:lang w:eastAsia="ru-RU"/>
        </w:rPr>
      </w:pPr>
      <w:r w:rsidRPr="005F32CF">
        <w:rPr>
          <w:rFonts w:ascii="Times New Roman" w:hAnsi="Times New Roman" w:cs="Times New Roman"/>
          <w:sz w:val="28"/>
          <w:szCs w:val="28"/>
          <w:lang w:eastAsia="ru-RU"/>
        </w:rPr>
        <w:t>3.5.8. Вносит предложения по вопросам совершенствования муниципальной службы, награждения сотрудников Комитета.</w:t>
      </w:r>
    </w:p>
    <w:p w:rsidR="005F32CF" w:rsidRPr="005F32CF" w:rsidRDefault="005F32CF" w:rsidP="000F2AF7">
      <w:pPr>
        <w:widowControl/>
        <w:suppressAutoHyphens w:val="0"/>
        <w:autoSpaceDE/>
        <w:ind w:firstLine="720"/>
        <w:jc w:val="both"/>
        <w:rPr>
          <w:rFonts w:ascii="Times New Roman" w:hAnsi="Times New Roman" w:cs="Times New Roman"/>
          <w:sz w:val="28"/>
          <w:szCs w:val="28"/>
          <w:lang w:eastAsia="ru-RU"/>
        </w:rPr>
      </w:pPr>
      <w:r w:rsidRPr="005F32CF">
        <w:rPr>
          <w:rFonts w:ascii="Times New Roman" w:hAnsi="Times New Roman" w:cs="Times New Roman"/>
          <w:sz w:val="28"/>
          <w:szCs w:val="28"/>
          <w:lang w:eastAsia="ru-RU"/>
        </w:rPr>
        <w:t>3.5.9. Организует делопроизводство в Комитете.</w:t>
      </w:r>
    </w:p>
    <w:p w:rsidR="005F32CF" w:rsidRPr="005F32CF" w:rsidRDefault="005F32CF" w:rsidP="000F2AF7">
      <w:pPr>
        <w:widowControl/>
        <w:suppressAutoHyphens w:val="0"/>
        <w:autoSpaceDE/>
        <w:ind w:firstLine="720"/>
        <w:jc w:val="both"/>
        <w:rPr>
          <w:rFonts w:ascii="Times New Roman" w:hAnsi="Times New Roman" w:cs="Times New Roman"/>
          <w:sz w:val="28"/>
          <w:szCs w:val="28"/>
          <w:lang w:eastAsia="ru-RU"/>
        </w:rPr>
      </w:pPr>
      <w:r w:rsidRPr="005F32CF">
        <w:rPr>
          <w:rFonts w:ascii="Times New Roman" w:hAnsi="Times New Roman" w:cs="Times New Roman"/>
          <w:sz w:val="28"/>
          <w:szCs w:val="28"/>
          <w:lang w:eastAsia="ru-RU"/>
        </w:rPr>
        <w:t>3.5.10. Осуществляет контроль за деятельностью входящих в состав Комитета структурных подразделений, ведомственных учреждений.</w:t>
      </w:r>
    </w:p>
    <w:p w:rsidR="005F32CF" w:rsidRPr="005F32CF" w:rsidRDefault="005F32CF" w:rsidP="000F2AF7">
      <w:pPr>
        <w:widowControl/>
        <w:suppressAutoHyphens w:val="0"/>
        <w:autoSpaceDE/>
        <w:ind w:firstLine="720"/>
        <w:jc w:val="both"/>
        <w:rPr>
          <w:rFonts w:ascii="Times New Roman" w:hAnsi="Times New Roman" w:cs="Times New Roman"/>
          <w:sz w:val="28"/>
          <w:szCs w:val="28"/>
          <w:lang w:eastAsia="ru-RU"/>
        </w:rPr>
      </w:pPr>
      <w:r w:rsidRPr="005F32CF">
        <w:rPr>
          <w:rFonts w:ascii="Times New Roman" w:hAnsi="Times New Roman" w:cs="Times New Roman"/>
          <w:sz w:val="28"/>
          <w:szCs w:val="28"/>
          <w:lang w:eastAsia="ru-RU"/>
        </w:rPr>
        <w:t>3.5.11. Осуществляет прием граждан, представителей организаций, обеспечивает своевременное и полное рассмотрение устных обращений граждан, принятие по ним решений и направление ответов заявителям в порядке и сроки, установленные федеральным законодательством.</w:t>
      </w:r>
    </w:p>
    <w:p w:rsidR="005F32CF" w:rsidRPr="005F32CF" w:rsidRDefault="005F32CF" w:rsidP="000F2AF7">
      <w:pPr>
        <w:widowControl/>
        <w:suppressAutoHyphens w:val="0"/>
        <w:autoSpaceDE/>
        <w:ind w:firstLine="720"/>
        <w:jc w:val="both"/>
        <w:rPr>
          <w:rFonts w:ascii="Times New Roman" w:hAnsi="Times New Roman" w:cs="Times New Roman"/>
          <w:sz w:val="28"/>
          <w:szCs w:val="28"/>
          <w:lang w:eastAsia="ru-RU"/>
        </w:rPr>
      </w:pPr>
      <w:r w:rsidRPr="005F32CF">
        <w:rPr>
          <w:rFonts w:ascii="Times New Roman" w:hAnsi="Times New Roman" w:cs="Times New Roman"/>
          <w:sz w:val="28"/>
          <w:szCs w:val="28"/>
          <w:lang w:eastAsia="ru-RU"/>
        </w:rPr>
        <w:t>3.5.12. Вносит в установленном порядке на рассмотрение главы Ханты-Мансийского района проекты муниципальных правовых актов Ханты-Мансийского района по вопросам, входящим в функции Комитета.</w:t>
      </w:r>
    </w:p>
    <w:p w:rsidR="005F32CF" w:rsidRPr="005F32CF" w:rsidRDefault="005F32CF" w:rsidP="000F2AF7">
      <w:pPr>
        <w:widowControl/>
        <w:suppressAutoHyphens w:val="0"/>
        <w:autoSpaceDE/>
        <w:ind w:firstLine="720"/>
        <w:jc w:val="both"/>
        <w:rPr>
          <w:rFonts w:ascii="Times New Roman" w:hAnsi="Times New Roman" w:cs="Times New Roman"/>
          <w:sz w:val="28"/>
          <w:szCs w:val="28"/>
          <w:lang w:eastAsia="ru-RU"/>
        </w:rPr>
      </w:pPr>
      <w:r w:rsidRPr="005F32CF">
        <w:rPr>
          <w:rFonts w:ascii="Times New Roman" w:hAnsi="Times New Roman" w:cs="Times New Roman"/>
          <w:sz w:val="28"/>
          <w:szCs w:val="28"/>
          <w:lang w:eastAsia="ru-RU"/>
        </w:rPr>
        <w:t>3.5.13. Организует исполнение муниципальных правовых актов Ханты-Мансийского района в пределах предоставленных Комитету полномочий.</w:t>
      </w:r>
    </w:p>
    <w:p w:rsidR="005F32CF" w:rsidRPr="005F32CF" w:rsidRDefault="005F32CF" w:rsidP="000F2AF7">
      <w:pPr>
        <w:widowControl/>
        <w:suppressAutoHyphens w:val="0"/>
        <w:autoSpaceDE/>
        <w:ind w:firstLine="720"/>
        <w:jc w:val="both"/>
        <w:rPr>
          <w:rFonts w:ascii="Times New Roman" w:hAnsi="Times New Roman" w:cs="Times New Roman"/>
          <w:sz w:val="28"/>
          <w:szCs w:val="28"/>
          <w:lang w:eastAsia="ru-RU"/>
        </w:rPr>
      </w:pPr>
      <w:r w:rsidRPr="005F32CF">
        <w:rPr>
          <w:rFonts w:ascii="Times New Roman" w:hAnsi="Times New Roman" w:cs="Times New Roman"/>
          <w:sz w:val="28"/>
          <w:szCs w:val="28"/>
          <w:lang w:eastAsia="ru-RU"/>
        </w:rPr>
        <w:t>3.5.14. Подписывает документы, связанные с деятельностью Комитета.</w:t>
      </w:r>
    </w:p>
    <w:p w:rsidR="005F32CF" w:rsidRPr="005F32CF" w:rsidRDefault="005F32CF" w:rsidP="000F2AF7">
      <w:pPr>
        <w:widowControl/>
        <w:suppressAutoHyphens w:val="0"/>
        <w:autoSpaceDE/>
        <w:ind w:firstLine="720"/>
        <w:jc w:val="both"/>
        <w:rPr>
          <w:rFonts w:ascii="Times New Roman" w:hAnsi="Times New Roman" w:cs="Times New Roman"/>
          <w:sz w:val="28"/>
          <w:szCs w:val="28"/>
          <w:lang w:eastAsia="ru-RU"/>
        </w:rPr>
      </w:pPr>
      <w:r w:rsidRPr="005F32CF">
        <w:rPr>
          <w:rFonts w:ascii="Times New Roman" w:hAnsi="Times New Roman" w:cs="Times New Roman"/>
          <w:sz w:val="28"/>
          <w:szCs w:val="28"/>
          <w:lang w:eastAsia="ru-RU"/>
        </w:rPr>
        <w:t>3.5.15. Проводит совещания по вопросам деятельности Комитета.</w:t>
      </w:r>
    </w:p>
    <w:p w:rsidR="005F32CF" w:rsidRPr="005F32CF" w:rsidRDefault="005F32CF" w:rsidP="000F2AF7">
      <w:pPr>
        <w:widowControl/>
        <w:suppressAutoHyphens w:val="0"/>
        <w:autoSpaceDE/>
        <w:ind w:firstLine="720"/>
        <w:jc w:val="both"/>
        <w:rPr>
          <w:rFonts w:ascii="Times New Roman" w:hAnsi="Times New Roman" w:cs="Times New Roman"/>
          <w:sz w:val="28"/>
          <w:szCs w:val="28"/>
          <w:lang w:eastAsia="ru-RU"/>
        </w:rPr>
      </w:pPr>
      <w:r w:rsidRPr="005F32CF">
        <w:rPr>
          <w:rFonts w:ascii="Times New Roman" w:hAnsi="Times New Roman" w:cs="Times New Roman"/>
          <w:sz w:val="28"/>
          <w:szCs w:val="28"/>
          <w:lang w:eastAsia="ru-RU"/>
        </w:rPr>
        <w:t>3.5.16. Отвечает в установленном порядке и сроки на письма отраслевых (функциональных) органов администрации Ханты-Мансийского района.</w:t>
      </w:r>
    </w:p>
    <w:p w:rsidR="005F32CF" w:rsidRPr="005F32CF" w:rsidRDefault="005F32CF" w:rsidP="000F2AF7">
      <w:pPr>
        <w:widowControl/>
        <w:suppressAutoHyphens w:val="0"/>
        <w:autoSpaceDE/>
        <w:ind w:firstLine="720"/>
        <w:jc w:val="both"/>
        <w:rPr>
          <w:rFonts w:ascii="Times New Roman" w:hAnsi="Times New Roman" w:cs="Times New Roman"/>
          <w:sz w:val="28"/>
          <w:szCs w:val="28"/>
          <w:lang w:eastAsia="ru-RU"/>
        </w:rPr>
      </w:pPr>
      <w:r w:rsidRPr="005F32CF">
        <w:rPr>
          <w:rFonts w:ascii="Times New Roman" w:hAnsi="Times New Roman" w:cs="Times New Roman"/>
          <w:sz w:val="28"/>
          <w:szCs w:val="28"/>
          <w:lang w:eastAsia="ru-RU"/>
        </w:rPr>
        <w:t>3.5.17. Осуществляет иные полномочия, предусмотренные действующим законодательством, настоящим Положением.</w:t>
      </w:r>
    </w:p>
    <w:p w:rsidR="005F32CF" w:rsidRPr="005F32CF" w:rsidRDefault="005F32CF" w:rsidP="000F2AF7">
      <w:pPr>
        <w:widowControl/>
        <w:suppressAutoHyphens w:val="0"/>
        <w:autoSpaceDE/>
        <w:ind w:firstLine="720"/>
        <w:jc w:val="both"/>
        <w:rPr>
          <w:rFonts w:ascii="Times New Roman" w:hAnsi="Times New Roman" w:cs="Times New Roman"/>
          <w:sz w:val="28"/>
          <w:szCs w:val="28"/>
          <w:lang w:eastAsia="ru-RU"/>
        </w:rPr>
      </w:pPr>
      <w:r w:rsidRPr="005F32CF">
        <w:rPr>
          <w:rFonts w:ascii="Times New Roman" w:hAnsi="Times New Roman" w:cs="Times New Roman"/>
          <w:sz w:val="28"/>
          <w:szCs w:val="28"/>
          <w:lang w:eastAsia="ru-RU"/>
        </w:rPr>
        <w:t>3.6. Финансирование деятельности Комитета осуществляется за счет средств, предусмотренных бюджетом Ханты-Мансийского района, а также за счет межбюджетных трансфертов из бюджета Ханты-Мансийского автономного округа – Югры.</w:t>
      </w:r>
    </w:p>
    <w:p w:rsidR="005F32CF" w:rsidRPr="005F32CF" w:rsidRDefault="005F32CF" w:rsidP="000F2AF7">
      <w:pPr>
        <w:widowControl/>
        <w:suppressAutoHyphens w:val="0"/>
        <w:autoSpaceDE/>
        <w:ind w:firstLine="720"/>
        <w:jc w:val="both"/>
        <w:rPr>
          <w:rFonts w:ascii="Times New Roman" w:hAnsi="Times New Roman" w:cs="Times New Roman"/>
          <w:sz w:val="28"/>
          <w:szCs w:val="28"/>
          <w:lang w:eastAsia="ru-RU"/>
        </w:rPr>
      </w:pPr>
      <w:r w:rsidRPr="005F32CF">
        <w:rPr>
          <w:rFonts w:ascii="Times New Roman" w:hAnsi="Times New Roman" w:cs="Times New Roman"/>
          <w:sz w:val="28"/>
          <w:szCs w:val="28"/>
          <w:lang w:eastAsia="ru-RU"/>
        </w:rPr>
        <w:lastRenderedPageBreak/>
        <w:t>3.7. Комитет правами юридического лица не обладает, имеет бланк письма со своим наименованием, печать и штамп согласно приложению к настоящему Положению.</w:t>
      </w:r>
    </w:p>
    <w:p w:rsidR="005F32CF" w:rsidRDefault="005F32CF" w:rsidP="000F2AF7">
      <w:pPr>
        <w:widowControl/>
        <w:suppressAutoHyphens w:val="0"/>
        <w:autoSpaceDE/>
        <w:ind w:firstLine="720"/>
        <w:jc w:val="both"/>
        <w:rPr>
          <w:rFonts w:ascii="Times New Roman" w:hAnsi="Times New Roman" w:cs="Times New Roman"/>
          <w:sz w:val="28"/>
          <w:szCs w:val="28"/>
          <w:lang w:eastAsia="ru-RU"/>
        </w:rPr>
      </w:pPr>
      <w:r w:rsidRPr="005F32CF">
        <w:rPr>
          <w:rFonts w:ascii="Times New Roman" w:hAnsi="Times New Roman" w:cs="Times New Roman"/>
          <w:sz w:val="28"/>
          <w:szCs w:val="28"/>
          <w:lang w:eastAsia="ru-RU"/>
        </w:rPr>
        <w:t xml:space="preserve">3.8. Место нахождения Комитета и почтовый адрес: 628002, Россия, Тюменская область, Ханты-Мансийский автономный округ – Югра, </w:t>
      </w:r>
      <w:r w:rsidR="002516CD">
        <w:rPr>
          <w:rFonts w:ascii="Times New Roman" w:hAnsi="Times New Roman" w:cs="Times New Roman"/>
          <w:sz w:val="28"/>
          <w:szCs w:val="28"/>
          <w:lang w:eastAsia="ru-RU"/>
        </w:rPr>
        <w:br/>
      </w:r>
      <w:r w:rsidRPr="005F32CF">
        <w:rPr>
          <w:rFonts w:ascii="Times New Roman" w:hAnsi="Times New Roman" w:cs="Times New Roman"/>
          <w:sz w:val="28"/>
          <w:szCs w:val="28"/>
          <w:lang w:eastAsia="ru-RU"/>
        </w:rPr>
        <w:t>г. Ханты-Мансийск, ул. Гагарина, д. 214.</w:t>
      </w:r>
    </w:p>
    <w:p w:rsidR="000F2AF7" w:rsidRDefault="000F2AF7" w:rsidP="000F2AF7">
      <w:pPr>
        <w:widowControl/>
        <w:suppressAutoHyphens w:val="0"/>
        <w:autoSpaceDE/>
        <w:ind w:firstLine="720"/>
        <w:jc w:val="both"/>
        <w:rPr>
          <w:rFonts w:ascii="Times New Roman" w:hAnsi="Times New Roman" w:cs="Times New Roman"/>
          <w:sz w:val="28"/>
          <w:szCs w:val="28"/>
          <w:lang w:eastAsia="ru-RU"/>
        </w:rPr>
      </w:pPr>
    </w:p>
    <w:p w:rsidR="000F2AF7" w:rsidRDefault="000F2AF7" w:rsidP="000F2AF7">
      <w:pPr>
        <w:widowControl/>
        <w:suppressAutoHyphens w:val="0"/>
        <w:autoSpaceDE/>
        <w:ind w:firstLine="720"/>
        <w:jc w:val="both"/>
        <w:rPr>
          <w:rFonts w:ascii="Times New Roman" w:hAnsi="Times New Roman" w:cs="Times New Roman"/>
          <w:sz w:val="28"/>
          <w:szCs w:val="28"/>
          <w:lang w:eastAsia="ru-RU"/>
        </w:rPr>
      </w:pPr>
    </w:p>
    <w:p w:rsidR="000F2AF7" w:rsidRDefault="000F2AF7" w:rsidP="000F2AF7">
      <w:pPr>
        <w:widowControl/>
        <w:suppressAutoHyphens w:val="0"/>
        <w:autoSpaceDE/>
        <w:ind w:firstLine="720"/>
        <w:jc w:val="both"/>
        <w:rPr>
          <w:rFonts w:ascii="Times New Roman" w:hAnsi="Times New Roman" w:cs="Times New Roman"/>
          <w:sz w:val="28"/>
          <w:szCs w:val="28"/>
          <w:lang w:eastAsia="ru-RU"/>
        </w:rPr>
      </w:pPr>
    </w:p>
    <w:p w:rsidR="000F2AF7" w:rsidRDefault="000F2AF7" w:rsidP="000F2AF7">
      <w:pPr>
        <w:widowControl/>
        <w:suppressAutoHyphens w:val="0"/>
        <w:autoSpaceDE/>
        <w:ind w:firstLine="720"/>
        <w:jc w:val="both"/>
        <w:rPr>
          <w:rFonts w:ascii="Times New Roman" w:hAnsi="Times New Roman" w:cs="Times New Roman"/>
          <w:sz w:val="28"/>
          <w:szCs w:val="28"/>
          <w:lang w:eastAsia="ru-RU"/>
        </w:rPr>
      </w:pPr>
    </w:p>
    <w:p w:rsidR="000F2AF7" w:rsidRDefault="000F2AF7" w:rsidP="000F2AF7">
      <w:pPr>
        <w:widowControl/>
        <w:suppressAutoHyphens w:val="0"/>
        <w:autoSpaceDE/>
        <w:ind w:firstLine="720"/>
        <w:jc w:val="both"/>
        <w:rPr>
          <w:rFonts w:ascii="Times New Roman" w:hAnsi="Times New Roman" w:cs="Times New Roman"/>
          <w:sz w:val="28"/>
          <w:szCs w:val="28"/>
          <w:lang w:eastAsia="ru-RU"/>
        </w:rPr>
      </w:pPr>
    </w:p>
    <w:p w:rsidR="000F2AF7" w:rsidRDefault="000F2AF7" w:rsidP="000F2AF7">
      <w:pPr>
        <w:widowControl/>
        <w:suppressAutoHyphens w:val="0"/>
        <w:autoSpaceDE/>
        <w:ind w:firstLine="720"/>
        <w:jc w:val="both"/>
        <w:rPr>
          <w:rFonts w:ascii="Times New Roman" w:hAnsi="Times New Roman" w:cs="Times New Roman"/>
          <w:sz w:val="28"/>
          <w:szCs w:val="28"/>
          <w:lang w:eastAsia="ru-RU"/>
        </w:rPr>
      </w:pPr>
    </w:p>
    <w:p w:rsidR="000F2AF7" w:rsidRDefault="000F2AF7" w:rsidP="000F2AF7">
      <w:pPr>
        <w:widowControl/>
        <w:suppressAutoHyphens w:val="0"/>
        <w:autoSpaceDE/>
        <w:ind w:firstLine="720"/>
        <w:jc w:val="both"/>
        <w:rPr>
          <w:rFonts w:ascii="Times New Roman" w:hAnsi="Times New Roman" w:cs="Times New Roman"/>
          <w:sz w:val="28"/>
          <w:szCs w:val="28"/>
          <w:lang w:eastAsia="ru-RU"/>
        </w:rPr>
      </w:pPr>
    </w:p>
    <w:p w:rsidR="000F2AF7" w:rsidRDefault="000F2AF7" w:rsidP="000F2AF7">
      <w:pPr>
        <w:widowControl/>
        <w:suppressAutoHyphens w:val="0"/>
        <w:autoSpaceDE/>
        <w:ind w:firstLine="720"/>
        <w:jc w:val="both"/>
        <w:rPr>
          <w:rFonts w:ascii="Times New Roman" w:hAnsi="Times New Roman" w:cs="Times New Roman"/>
          <w:sz w:val="28"/>
          <w:szCs w:val="28"/>
          <w:lang w:eastAsia="ru-RU"/>
        </w:rPr>
      </w:pPr>
    </w:p>
    <w:p w:rsidR="000F2AF7" w:rsidRDefault="000F2AF7" w:rsidP="000F2AF7">
      <w:pPr>
        <w:widowControl/>
        <w:suppressAutoHyphens w:val="0"/>
        <w:autoSpaceDE/>
        <w:ind w:firstLine="720"/>
        <w:jc w:val="both"/>
        <w:rPr>
          <w:rFonts w:ascii="Times New Roman" w:hAnsi="Times New Roman" w:cs="Times New Roman"/>
          <w:sz w:val="28"/>
          <w:szCs w:val="28"/>
          <w:lang w:eastAsia="ru-RU"/>
        </w:rPr>
      </w:pPr>
    </w:p>
    <w:p w:rsidR="000F2AF7" w:rsidRDefault="000F2AF7" w:rsidP="000F2AF7">
      <w:pPr>
        <w:widowControl/>
        <w:suppressAutoHyphens w:val="0"/>
        <w:autoSpaceDE/>
        <w:ind w:firstLine="720"/>
        <w:jc w:val="both"/>
        <w:rPr>
          <w:rFonts w:ascii="Times New Roman" w:hAnsi="Times New Roman" w:cs="Times New Roman"/>
          <w:sz w:val="28"/>
          <w:szCs w:val="28"/>
          <w:lang w:eastAsia="ru-RU"/>
        </w:rPr>
      </w:pPr>
    </w:p>
    <w:p w:rsidR="000F2AF7" w:rsidRDefault="000F2AF7" w:rsidP="000F2AF7">
      <w:pPr>
        <w:widowControl/>
        <w:suppressAutoHyphens w:val="0"/>
        <w:autoSpaceDE/>
        <w:ind w:firstLine="720"/>
        <w:jc w:val="both"/>
        <w:rPr>
          <w:rFonts w:ascii="Times New Roman" w:hAnsi="Times New Roman" w:cs="Times New Roman"/>
          <w:sz w:val="28"/>
          <w:szCs w:val="28"/>
          <w:lang w:eastAsia="ru-RU"/>
        </w:rPr>
      </w:pPr>
    </w:p>
    <w:p w:rsidR="000F2AF7" w:rsidRDefault="000F2AF7" w:rsidP="000F2AF7">
      <w:pPr>
        <w:widowControl/>
        <w:suppressAutoHyphens w:val="0"/>
        <w:autoSpaceDE/>
        <w:ind w:firstLine="720"/>
        <w:jc w:val="both"/>
        <w:rPr>
          <w:rFonts w:ascii="Times New Roman" w:hAnsi="Times New Roman" w:cs="Times New Roman"/>
          <w:sz w:val="28"/>
          <w:szCs w:val="28"/>
          <w:lang w:eastAsia="ru-RU"/>
        </w:rPr>
      </w:pPr>
    </w:p>
    <w:p w:rsidR="000F2AF7" w:rsidRDefault="000F2AF7" w:rsidP="000F2AF7">
      <w:pPr>
        <w:widowControl/>
        <w:suppressAutoHyphens w:val="0"/>
        <w:autoSpaceDE/>
        <w:ind w:firstLine="720"/>
        <w:jc w:val="both"/>
        <w:rPr>
          <w:rFonts w:ascii="Times New Roman" w:hAnsi="Times New Roman" w:cs="Times New Roman"/>
          <w:sz w:val="28"/>
          <w:szCs w:val="28"/>
          <w:lang w:eastAsia="ru-RU"/>
        </w:rPr>
      </w:pPr>
    </w:p>
    <w:p w:rsidR="000F2AF7" w:rsidRDefault="000F2AF7" w:rsidP="000F2AF7">
      <w:pPr>
        <w:widowControl/>
        <w:suppressAutoHyphens w:val="0"/>
        <w:autoSpaceDE/>
        <w:ind w:firstLine="720"/>
        <w:jc w:val="both"/>
        <w:rPr>
          <w:rFonts w:ascii="Times New Roman" w:hAnsi="Times New Roman" w:cs="Times New Roman"/>
          <w:sz w:val="28"/>
          <w:szCs w:val="28"/>
          <w:lang w:eastAsia="ru-RU"/>
        </w:rPr>
      </w:pPr>
    </w:p>
    <w:p w:rsidR="000F2AF7" w:rsidRDefault="000F2AF7" w:rsidP="000F2AF7">
      <w:pPr>
        <w:widowControl/>
        <w:suppressAutoHyphens w:val="0"/>
        <w:autoSpaceDE/>
        <w:ind w:firstLine="720"/>
        <w:jc w:val="both"/>
        <w:rPr>
          <w:rFonts w:ascii="Times New Roman" w:hAnsi="Times New Roman" w:cs="Times New Roman"/>
          <w:sz w:val="28"/>
          <w:szCs w:val="28"/>
          <w:lang w:eastAsia="ru-RU"/>
        </w:rPr>
      </w:pPr>
    </w:p>
    <w:p w:rsidR="000F2AF7" w:rsidRDefault="000F2AF7" w:rsidP="000F2AF7">
      <w:pPr>
        <w:widowControl/>
        <w:suppressAutoHyphens w:val="0"/>
        <w:autoSpaceDE/>
        <w:ind w:firstLine="720"/>
        <w:jc w:val="both"/>
        <w:rPr>
          <w:rFonts w:ascii="Times New Roman" w:hAnsi="Times New Roman" w:cs="Times New Roman"/>
          <w:sz w:val="28"/>
          <w:szCs w:val="28"/>
          <w:lang w:eastAsia="ru-RU"/>
        </w:rPr>
      </w:pPr>
    </w:p>
    <w:p w:rsidR="000F2AF7" w:rsidRDefault="000F2AF7" w:rsidP="000F2AF7">
      <w:pPr>
        <w:widowControl/>
        <w:suppressAutoHyphens w:val="0"/>
        <w:autoSpaceDE/>
        <w:ind w:firstLine="720"/>
        <w:jc w:val="both"/>
        <w:rPr>
          <w:rFonts w:ascii="Times New Roman" w:hAnsi="Times New Roman" w:cs="Times New Roman"/>
          <w:sz w:val="28"/>
          <w:szCs w:val="28"/>
          <w:lang w:eastAsia="ru-RU"/>
        </w:rPr>
      </w:pPr>
    </w:p>
    <w:p w:rsidR="000F2AF7" w:rsidRDefault="000F2AF7" w:rsidP="000F2AF7">
      <w:pPr>
        <w:widowControl/>
        <w:suppressAutoHyphens w:val="0"/>
        <w:autoSpaceDE/>
        <w:ind w:firstLine="720"/>
        <w:jc w:val="both"/>
        <w:rPr>
          <w:rFonts w:ascii="Times New Roman" w:hAnsi="Times New Roman" w:cs="Times New Roman"/>
          <w:sz w:val="28"/>
          <w:szCs w:val="28"/>
          <w:lang w:eastAsia="ru-RU"/>
        </w:rPr>
      </w:pPr>
    </w:p>
    <w:p w:rsidR="000F2AF7" w:rsidRDefault="000F2AF7" w:rsidP="000F2AF7">
      <w:pPr>
        <w:widowControl/>
        <w:suppressAutoHyphens w:val="0"/>
        <w:autoSpaceDE/>
        <w:ind w:firstLine="720"/>
        <w:jc w:val="both"/>
        <w:rPr>
          <w:rFonts w:ascii="Times New Roman" w:hAnsi="Times New Roman" w:cs="Times New Roman"/>
          <w:sz w:val="28"/>
          <w:szCs w:val="28"/>
          <w:lang w:eastAsia="ru-RU"/>
        </w:rPr>
      </w:pPr>
    </w:p>
    <w:p w:rsidR="000F2AF7" w:rsidRDefault="000F2AF7" w:rsidP="000F2AF7">
      <w:pPr>
        <w:widowControl/>
        <w:suppressAutoHyphens w:val="0"/>
        <w:autoSpaceDE/>
        <w:ind w:firstLine="720"/>
        <w:jc w:val="both"/>
        <w:rPr>
          <w:rFonts w:ascii="Times New Roman" w:hAnsi="Times New Roman" w:cs="Times New Roman"/>
          <w:sz w:val="28"/>
          <w:szCs w:val="28"/>
          <w:lang w:eastAsia="ru-RU"/>
        </w:rPr>
      </w:pPr>
    </w:p>
    <w:p w:rsidR="000F2AF7" w:rsidRDefault="000F2AF7" w:rsidP="000F2AF7">
      <w:pPr>
        <w:widowControl/>
        <w:suppressAutoHyphens w:val="0"/>
        <w:autoSpaceDE/>
        <w:ind w:firstLine="720"/>
        <w:jc w:val="both"/>
        <w:rPr>
          <w:rFonts w:ascii="Times New Roman" w:hAnsi="Times New Roman" w:cs="Times New Roman"/>
          <w:sz w:val="28"/>
          <w:szCs w:val="28"/>
          <w:lang w:eastAsia="ru-RU"/>
        </w:rPr>
      </w:pPr>
    </w:p>
    <w:p w:rsidR="000F2AF7" w:rsidRDefault="000F2AF7" w:rsidP="000F2AF7">
      <w:pPr>
        <w:widowControl/>
        <w:suppressAutoHyphens w:val="0"/>
        <w:autoSpaceDE/>
        <w:ind w:firstLine="720"/>
        <w:jc w:val="both"/>
        <w:rPr>
          <w:rFonts w:ascii="Times New Roman" w:hAnsi="Times New Roman" w:cs="Times New Roman"/>
          <w:sz w:val="28"/>
          <w:szCs w:val="28"/>
          <w:lang w:eastAsia="ru-RU"/>
        </w:rPr>
      </w:pPr>
    </w:p>
    <w:p w:rsidR="000F2AF7" w:rsidRDefault="000F2AF7" w:rsidP="000F2AF7">
      <w:pPr>
        <w:widowControl/>
        <w:suppressAutoHyphens w:val="0"/>
        <w:autoSpaceDE/>
        <w:ind w:firstLine="720"/>
        <w:jc w:val="both"/>
        <w:rPr>
          <w:rFonts w:ascii="Times New Roman" w:hAnsi="Times New Roman" w:cs="Times New Roman"/>
          <w:sz w:val="28"/>
          <w:szCs w:val="28"/>
          <w:lang w:eastAsia="ru-RU"/>
        </w:rPr>
      </w:pPr>
    </w:p>
    <w:p w:rsidR="000F2AF7" w:rsidRDefault="000F2AF7" w:rsidP="000F2AF7">
      <w:pPr>
        <w:widowControl/>
        <w:suppressAutoHyphens w:val="0"/>
        <w:autoSpaceDE/>
        <w:ind w:firstLine="720"/>
        <w:jc w:val="both"/>
        <w:rPr>
          <w:rFonts w:ascii="Times New Roman" w:hAnsi="Times New Roman" w:cs="Times New Roman"/>
          <w:sz w:val="28"/>
          <w:szCs w:val="28"/>
          <w:lang w:eastAsia="ru-RU"/>
        </w:rPr>
      </w:pPr>
    </w:p>
    <w:p w:rsidR="000F2AF7" w:rsidRDefault="000F2AF7" w:rsidP="000F2AF7">
      <w:pPr>
        <w:widowControl/>
        <w:suppressAutoHyphens w:val="0"/>
        <w:autoSpaceDE/>
        <w:ind w:firstLine="720"/>
        <w:jc w:val="both"/>
        <w:rPr>
          <w:rFonts w:ascii="Times New Roman" w:hAnsi="Times New Roman" w:cs="Times New Roman"/>
          <w:sz w:val="28"/>
          <w:szCs w:val="28"/>
          <w:lang w:eastAsia="ru-RU"/>
        </w:rPr>
      </w:pPr>
    </w:p>
    <w:p w:rsidR="000F2AF7" w:rsidRDefault="000F2AF7" w:rsidP="000F2AF7">
      <w:pPr>
        <w:widowControl/>
        <w:suppressAutoHyphens w:val="0"/>
        <w:autoSpaceDE/>
        <w:ind w:firstLine="720"/>
        <w:jc w:val="both"/>
        <w:rPr>
          <w:rFonts w:ascii="Times New Roman" w:hAnsi="Times New Roman" w:cs="Times New Roman"/>
          <w:sz w:val="28"/>
          <w:szCs w:val="28"/>
          <w:lang w:eastAsia="ru-RU"/>
        </w:rPr>
      </w:pPr>
    </w:p>
    <w:p w:rsidR="000F2AF7" w:rsidRDefault="000F2AF7" w:rsidP="000F2AF7">
      <w:pPr>
        <w:widowControl/>
        <w:suppressAutoHyphens w:val="0"/>
        <w:autoSpaceDE/>
        <w:ind w:firstLine="720"/>
        <w:jc w:val="both"/>
        <w:rPr>
          <w:rFonts w:ascii="Times New Roman" w:hAnsi="Times New Roman" w:cs="Times New Roman"/>
          <w:sz w:val="28"/>
          <w:szCs w:val="28"/>
          <w:lang w:eastAsia="ru-RU"/>
        </w:rPr>
      </w:pPr>
    </w:p>
    <w:p w:rsidR="000F2AF7" w:rsidRDefault="000F2AF7" w:rsidP="000F2AF7">
      <w:pPr>
        <w:widowControl/>
        <w:suppressAutoHyphens w:val="0"/>
        <w:autoSpaceDE/>
        <w:ind w:firstLine="720"/>
        <w:jc w:val="both"/>
        <w:rPr>
          <w:rFonts w:ascii="Times New Roman" w:hAnsi="Times New Roman" w:cs="Times New Roman"/>
          <w:sz w:val="28"/>
          <w:szCs w:val="28"/>
          <w:lang w:eastAsia="ru-RU"/>
        </w:rPr>
      </w:pPr>
    </w:p>
    <w:p w:rsidR="000F2AF7" w:rsidRDefault="000F2AF7" w:rsidP="000F2AF7">
      <w:pPr>
        <w:widowControl/>
        <w:suppressAutoHyphens w:val="0"/>
        <w:autoSpaceDE/>
        <w:ind w:firstLine="720"/>
        <w:jc w:val="both"/>
        <w:rPr>
          <w:rFonts w:ascii="Times New Roman" w:hAnsi="Times New Roman" w:cs="Times New Roman"/>
          <w:sz w:val="28"/>
          <w:szCs w:val="28"/>
          <w:lang w:eastAsia="ru-RU"/>
        </w:rPr>
      </w:pPr>
    </w:p>
    <w:p w:rsidR="000F2AF7" w:rsidRDefault="000F2AF7" w:rsidP="000F2AF7">
      <w:pPr>
        <w:widowControl/>
        <w:suppressAutoHyphens w:val="0"/>
        <w:autoSpaceDE/>
        <w:ind w:firstLine="720"/>
        <w:jc w:val="both"/>
        <w:rPr>
          <w:rFonts w:ascii="Times New Roman" w:hAnsi="Times New Roman" w:cs="Times New Roman"/>
          <w:sz w:val="28"/>
          <w:szCs w:val="28"/>
          <w:lang w:eastAsia="ru-RU"/>
        </w:rPr>
      </w:pPr>
    </w:p>
    <w:p w:rsidR="000F2AF7" w:rsidRDefault="000F2AF7" w:rsidP="000F2AF7">
      <w:pPr>
        <w:widowControl/>
        <w:suppressAutoHyphens w:val="0"/>
        <w:autoSpaceDE/>
        <w:ind w:firstLine="720"/>
        <w:jc w:val="both"/>
        <w:rPr>
          <w:rFonts w:ascii="Times New Roman" w:hAnsi="Times New Roman" w:cs="Times New Roman"/>
          <w:sz w:val="28"/>
          <w:szCs w:val="28"/>
          <w:lang w:eastAsia="ru-RU"/>
        </w:rPr>
      </w:pPr>
    </w:p>
    <w:p w:rsidR="000F2AF7" w:rsidRDefault="000F2AF7" w:rsidP="000F2AF7">
      <w:pPr>
        <w:widowControl/>
        <w:suppressAutoHyphens w:val="0"/>
        <w:autoSpaceDE/>
        <w:ind w:firstLine="720"/>
        <w:jc w:val="both"/>
        <w:rPr>
          <w:rFonts w:ascii="Times New Roman" w:hAnsi="Times New Roman" w:cs="Times New Roman"/>
          <w:sz w:val="28"/>
          <w:szCs w:val="28"/>
          <w:lang w:eastAsia="ru-RU"/>
        </w:rPr>
      </w:pPr>
    </w:p>
    <w:p w:rsidR="000F2AF7" w:rsidRDefault="000F2AF7" w:rsidP="000F2AF7">
      <w:pPr>
        <w:widowControl/>
        <w:suppressAutoHyphens w:val="0"/>
        <w:autoSpaceDE/>
        <w:ind w:firstLine="720"/>
        <w:jc w:val="both"/>
        <w:rPr>
          <w:rFonts w:ascii="Times New Roman" w:hAnsi="Times New Roman" w:cs="Times New Roman"/>
          <w:sz w:val="28"/>
          <w:szCs w:val="28"/>
          <w:lang w:eastAsia="ru-RU"/>
        </w:rPr>
      </w:pPr>
    </w:p>
    <w:p w:rsidR="000F2AF7" w:rsidRDefault="000F2AF7" w:rsidP="000F2AF7">
      <w:pPr>
        <w:widowControl/>
        <w:suppressAutoHyphens w:val="0"/>
        <w:autoSpaceDE/>
        <w:ind w:firstLine="720"/>
        <w:jc w:val="both"/>
        <w:rPr>
          <w:rFonts w:ascii="Times New Roman" w:hAnsi="Times New Roman" w:cs="Times New Roman"/>
          <w:sz w:val="28"/>
          <w:szCs w:val="28"/>
          <w:lang w:eastAsia="ru-RU"/>
        </w:rPr>
      </w:pPr>
    </w:p>
    <w:p w:rsidR="000F2AF7" w:rsidRPr="000F2AF7" w:rsidRDefault="000F2AF7" w:rsidP="000F2AF7">
      <w:pPr>
        <w:widowControl/>
        <w:suppressAutoHyphens w:val="0"/>
        <w:autoSpaceDE/>
        <w:jc w:val="right"/>
        <w:rPr>
          <w:rFonts w:ascii="Times New Roman" w:hAnsi="Times New Roman" w:cs="Times New Roman"/>
          <w:color w:val="000000"/>
          <w:sz w:val="28"/>
          <w:szCs w:val="28"/>
          <w:lang w:eastAsia="ru-RU"/>
        </w:rPr>
      </w:pPr>
      <w:r w:rsidRPr="000F2AF7">
        <w:rPr>
          <w:rFonts w:ascii="Times New Roman" w:hAnsi="Times New Roman" w:cs="Times New Roman"/>
          <w:color w:val="000000"/>
          <w:sz w:val="28"/>
          <w:szCs w:val="28"/>
          <w:lang w:eastAsia="ru-RU"/>
        </w:rPr>
        <w:t xml:space="preserve">Приложение к Положению </w:t>
      </w:r>
    </w:p>
    <w:p w:rsidR="000F2AF7" w:rsidRPr="000F2AF7" w:rsidRDefault="000F2AF7" w:rsidP="000F2AF7">
      <w:pPr>
        <w:widowControl/>
        <w:suppressAutoHyphens w:val="0"/>
        <w:autoSpaceDE/>
        <w:jc w:val="right"/>
        <w:rPr>
          <w:rFonts w:ascii="Times New Roman" w:hAnsi="Times New Roman" w:cs="Times New Roman"/>
          <w:color w:val="000000"/>
          <w:sz w:val="28"/>
          <w:szCs w:val="28"/>
          <w:lang w:eastAsia="ru-RU"/>
        </w:rPr>
      </w:pPr>
      <w:r w:rsidRPr="000F2AF7">
        <w:rPr>
          <w:rFonts w:ascii="Times New Roman" w:hAnsi="Times New Roman" w:cs="Times New Roman"/>
          <w:color w:val="000000"/>
          <w:sz w:val="28"/>
          <w:szCs w:val="28"/>
          <w:lang w:eastAsia="ru-RU"/>
        </w:rPr>
        <w:t xml:space="preserve">о </w:t>
      </w:r>
      <w:r w:rsidRPr="000F2AF7">
        <w:rPr>
          <w:rFonts w:ascii="Times New Roman" w:hAnsi="Times New Roman" w:cs="Times New Roman"/>
          <w:bCs/>
          <w:sz w:val="28"/>
          <w:szCs w:val="28"/>
          <w:lang w:eastAsia="ru-RU"/>
        </w:rPr>
        <w:t>комитете</w:t>
      </w:r>
      <w:r w:rsidRPr="000F2AF7">
        <w:rPr>
          <w:rFonts w:ascii="Times New Roman" w:hAnsi="Times New Roman" w:cs="Times New Roman"/>
          <w:color w:val="000000"/>
          <w:sz w:val="28"/>
          <w:szCs w:val="28"/>
          <w:lang w:eastAsia="ru-RU"/>
        </w:rPr>
        <w:t xml:space="preserve"> </w:t>
      </w:r>
      <w:r w:rsidRPr="000F2AF7">
        <w:rPr>
          <w:rFonts w:ascii="Times New Roman" w:hAnsi="Times New Roman" w:cs="Times New Roman"/>
          <w:bCs/>
          <w:sz w:val="28"/>
          <w:szCs w:val="28"/>
          <w:lang w:eastAsia="ru-RU"/>
        </w:rPr>
        <w:t>экономической политики</w:t>
      </w:r>
    </w:p>
    <w:p w:rsidR="000F2AF7" w:rsidRPr="000F2AF7" w:rsidRDefault="000F2AF7" w:rsidP="000F2AF7">
      <w:pPr>
        <w:widowControl/>
        <w:suppressAutoHyphens w:val="0"/>
        <w:autoSpaceDE/>
        <w:jc w:val="right"/>
        <w:rPr>
          <w:rFonts w:ascii="Times New Roman" w:hAnsi="Times New Roman" w:cs="Times New Roman"/>
          <w:bCs/>
          <w:sz w:val="28"/>
          <w:szCs w:val="28"/>
          <w:lang w:eastAsia="ru-RU"/>
        </w:rPr>
      </w:pPr>
      <w:r w:rsidRPr="000F2AF7">
        <w:rPr>
          <w:rFonts w:ascii="Times New Roman" w:hAnsi="Times New Roman" w:cs="Times New Roman"/>
          <w:bCs/>
          <w:sz w:val="28"/>
          <w:szCs w:val="28"/>
          <w:lang w:eastAsia="ru-RU"/>
        </w:rPr>
        <w:t>администрации</w:t>
      </w:r>
      <w:r w:rsidRPr="000F2AF7">
        <w:rPr>
          <w:rFonts w:ascii="Times New Roman" w:hAnsi="Times New Roman" w:cs="Times New Roman"/>
          <w:color w:val="000000"/>
          <w:sz w:val="28"/>
          <w:szCs w:val="28"/>
          <w:lang w:eastAsia="ru-RU"/>
        </w:rPr>
        <w:t xml:space="preserve"> </w:t>
      </w:r>
      <w:r w:rsidRPr="000F2AF7">
        <w:rPr>
          <w:rFonts w:ascii="Times New Roman" w:hAnsi="Times New Roman" w:cs="Times New Roman"/>
          <w:bCs/>
          <w:sz w:val="28"/>
          <w:szCs w:val="28"/>
          <w:lang w:eastAsia="ru-RU"/>
        </w:rPr>
        <w:t>Ханты-Мансийского района</w:t>
      </w:r>
    </w:p>
    <w:p w:rsidR="000F2AF7" w:rsidRDefault="000F2AF7" w:rsidP="000F2AF7">
      <w:pPr>
        <w:widowControl/>
        <w:suppressAutoHyphens w:val="0"/>
        <w:autoSpaceDE/>
        <w:jc w:val="center"/>
        <w:rPr>
          <w:rFonts w:ascii="Times New Roman" w:hAnsi="Times New Roman" w:cs="Times New Roman"/>
          <w:sz w:val="28"/>
          <w:szCs w:val="28"/>
          <w:lang w:eastAsia="ru-RU"/>
        </w:rPr>
      </w:pPr>
    </w:p>
    <w:p w:rsidR="002516CD" w:rsidRPr="000F2AF7" w:rsidRDefault="002516CD" w:rsidP="000F2AF7">
      <w:pPr>
        <w:widowControl/>
        <w:suppressAutoHyphens w:val="0"/>
        <w:autoSpaceDE/>
        <w:jc w:val="center"/>
        <w:rPr>
          <w:rFonts w:ascii="Times New Roman" w:hAnsi="Times New Roman" w:cs="Times New Roman"/>
          <w:sz w:val="28"/>
          <w:szCs w:val="28"/>
          <w:lang w:eastAsia="ru-RU"/>
        </w:rPr>
      </w:pPr>
    </w:p>
    <w:p w:rsidR="000F2AF7" w:rsidRPr="000F2AF7" w:rsidRDefault="000F2AF7" w:rsidP="000F2AF7">
      <w:pPr>
        <w:widowControl/>
        <w:suppressAutoHyphens w:val="0"/>
        <w:autoSpaceDE/>
        <w:jc w:val="center"/>
        <w:rPr>
          <w:rFonts w:ascii="Times New Roman" w:hAnsi="Times New Roman" w:cs="Times New Roman"/>
          <w:sz w:val="28"/>
          <w:szCs w:val="28"/>
          <w:lang w:eastAsia="ru-RU"/>
        </w:rPr>
      </w:pPr>
      <w:r w:rsidRPr="000F2AF7">
        <w:rPr>
          <w:rFonts w:ascii="Times New Roman" w:hAnsi="Times New Roman" w:cs="Times New Roman"/>
          <w:sz w:val="28"/>
          <w:szCs w:val="28"/>
          <w:lang w:eastAsia="ru-RU"/>
        </w:rPr>
        <w:t xml:space="preserve">Образец бланка письма </w:t>
      </w:r>
    </w:p>
    <w:p w:rsidR="000F2AF7" w:rsidRPr="000F2AF7" w:rsidRDefault="000F2AF7" w:rsidP="000F2AF7">
      <w:pPr>
        <w:widowControl/>
        <w:suppressAutoHyphens w:val="0"/>
        <w:autoSpaceDE/>
        <w:jc w:val="center"/>
        <w:rPr>
          <w:rFonts w:ascii="Times New Roman" w:hAnsi="Times New Roman" w:cs="Times New Roman"/>
          <w:sz w:val="28"/>
          <w:szCs w:val="28"/>
          <w:lang w:eastAsia="ru-RU"/>
        </w:rPr>
      </w:pPr>
      <w:r w:rsidRPr="000F2AF7">
        <w:rPr>
          <w:rFonts w:ascii="Times New Roman" w:hAnsi="Times New Roman" w:cs="Times New Roman"/>
          <w:sz w:val="28"/>
          <w:szCs w:val="28"/>
          <w:lang w:eastAsia="ru-RU"/>
        </w:rPr>
        <w:t xml:space="preserve">комитета экономической политики </w:t>
      </w:r>
    </w:p>
    <w:p w:rsidR="000F2AF7" w:rsidRPr="000F2AF7" w:rsidRDefault="000F2AF7" w:rsidP="000F2AF7">
      <w:pPr>
        <w:widowControl/>
        <w:suppressAutoHyphens w:val="0"/>
        <w:autoSpaceDE/>
        <w:jc w:val="center"/>
        <w:rPr>
          <w:rFonts w:ascii="Times New Roman" w:hAnsi="Times New Roman" w:cs="Times New Roman"/>
          <w:sz w:val="28"/>
          <w:szCs w:val="28"/>
          <w:lang w:eastAsia="ru-RU"/>
        </w:rPr>
      </w:pPr>
      <w:r w:rsidRPr="000F2AF7">
        <w:rPr>
          <w:rFonts w:ascii="Times New Roman" w:hAnsi="Times New Roman" w:cs="Times New Roman"/>
          <w:sz w:val="28"/>
          <w:szCs w:val="28"/>
          <w:lang w:eastAsia="ru-RU"/>
        </w:rPr>
        <w:t>администрации Ханты-Мансийского района</w:t>
      </w:r>
    </w:p>
    <w:p w:rsidR="000F2AF7" w:rsidRPr="000F2AF7" w:rsidRDefault="000F2AF7" w:rsidP="000F2AF7">
      <w:pPr>
        <w:widowControl/>
        <w:suppressAutoHyphens w:val="0"/>
        <w:autoSpaceDE/>
        <w:jc w:val="center"/>
        <w:rPr>
          <w:rFonts w:ascii="Times New Roman" w:hAnsi="Times New Roman" w:cs="Times New Roman"/>
          <w:sz w:val="28"/>
          <w:szCs w:val="28"/>
          <w:lang w:eastAsia="ru-RU"/>
        </w:rPr>
      </w:pPr>
    </w:p>
    <w:p w:rsidR="000F2AF7" w:rsidRPr="000F2AF7" w:rsidRDefault="00480D8B" w:rsidP="000F2AF7">
      <w:pPr>
        <w:widowControl/>
        <w:suppressAutoHyphens w:val="0"/>
        <w:autoSpaceDE/>
        <w:jc w:val="right"/>
        <w:rPr>
          <w:rFonts w:ascii="Times New Roman" w:hAnsi="Times New Roman" w:cs="Times New Roman"/>
          <w:bCs/>
          <w:sz w:val="28"/>
          <w:szCs w:val="28"/>
          <w:lang w:eastAsia="ru-RU"/>
        </w:rPr>
      </w:pPr>
      <w:r>
        <w:rPr>
          <w:noProof/>
          <w:lang w:eastAsia="ru-RU"/>
        </w:rPr>
        <mc:AlternateContent>
          <mc:Choice Requires="wps">
            <w:drawing>
              <wp:anchor distT="0" distB="0" distL="114300" distR="114300" simplePos="0" relativeHeight="251660288" behindDoc="0" locked="0" layoutInCell="1" allowOverlap="1">
                <wp:simplePos x="0" y="0"/>
                <wp:positionH relativeFrom="column">
                  <wp:posOffset>129540</wp:posOffset>
                </wp:positionH>
                <wp:positionV relativeFrom="paragraph">
                  <wp:posOffset>10795</wp:posOffset>
                </wp:positionV>
                <wp:extent cx="3019425" cy="3018790"/>
                <wp:effectExtent l="0" t="0" r="28575" b="10160"/>
                <wp:wrapNone/>
                <wp:docPr id="47" name="Надпись 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19425" cy="3018790"/>
                        </a:xfrm>
                        <a:prstGeom prst="rect">
                          <a:avLst/>
                        </a:prstGeom>
                        <a:solidFill>
                          <a:srgbClr val="FFFFFF"/>
                        </a:solidFill>
                        <a:ln w="9525">
                          <a:solidFill>
                            <a:srgbClr val="000000"/>
                          </a:solidFill>
                          <a:miter lim="800000"/>
                          <a:headEnd/>
                          <a:tailEnd/>
                        </a:ln>
                      </wps:spPr>
                      <wps:txbx>
                        <w:txbxContent>
                          <w:p w:rsidR="000F2AF7" w:rsidRDefault="000F2AF7" w:rsidP="000F2AF7">
                            <w:pPr>
                              <w:ind w:left="708" w:firstLine="1257"/>
                              <w:rPr>
                                <w:caps/>
                                <w:sz w:val="20"/>
                                <w:szCs w:val="20"/>
                              </w:rPr>
                            </w:pPr>
                            <w:r w:rsidRPr="00E94238">
                              <w:rPr>
                                <w:rFonts w:eastAsia="Calibri"/>
                                <w:noProof/>
                                <w:sz w:val="20"/>
                                <w:szCs w:val="20"/>
                                <w:lang w:eastAsia="ru-RU"/>
                              </w:rPr>
                              <w:drawing>
                                <wp:inline distT="0" distB="0" distL="0" distR="0" wp14:anchorId="743C02A5" wp14:editId="3D3E7066">
                                  <wp:extent cx="579120" cy="68834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9">
                                            <a:lum bright="-6000" contrast="36000"/>
                                            <a:extLst>
                                              <a:ext uri="{28A0092B-C50C-407E-A947-70E740481C1C}">
                                                <a14:useLocalDpi xmlns:a14="http://schemas.microsoft.com/office/drawing/2010/main" val="0"/>
                                              </a:ext>
                                            </a:extLst>
                                          </a:blip>
                                          <a:srcRect/>
                                          <a:stretch>
                                            <a:fillRect/>
                                          </a:stretch>
                                        </pic:blipFill>
                                        <pic:spPr bwMode="auto">
                                          <a:xfrm>
                                            <a:off x="0" y="0"/>
                                            <a:ext cx="579120" cy="688340"/>
                                          </a:xfrm>
                                          <a:prstGeom prst="rect">
                                            <a:avLst/>
                                          </a:prstGeom>
                                          <a:noFill/>
                                          <a:ln>
                                            <a:noFill/>
                                          </a:ln>
                                        </pic:spPr>
                                      </pic:pic>
                                    </a:graphicData>
                                  </a:graphic>
                                </wp:inline>
                              </w:drawing>
                            </w:r>
                          </w:p>
                          <w:p w:rsidR="000F2AF7" w:rsidRPr="000F2AF7" w:rsidRDefault="000F2AF7" w:rsidP="000F2AF7">
                            <w:pPr>
                              <w:widowControl/>
                              <w:suppressAutoHyphens w:val="0"/>
                              <w:autoSpaceDE/>
                              <w:spacing w:line="264" w:lineRule="auto"/>
                              <w:jc w:val="center"/>
                              <w:rPr>
                                <w:rFonts w:ascii="Times New Roman" w:hAnsi="Times New Roman" w:cs="Times New Roman"/>
                                <w:caps/>
                                <w:sz w:val="20"/>
                                <w:szCs w:val="20"/>
                                <w:lang w:eastAsia="ru-RU"/>
                              </w:rPr>
                            </w:pPr>
                            <w:r w:rsidRPr="000F2AF7">
                              <w:rPr>
                                <w:rFonts w:ascii="Times New Roman" w:hAnsi="Times New Roman" w:cs="Times New Roman"/>
                                <w:caps/>
                                <w:sz w:val="20"/>
                                <w:szCs w:val="20"/>
                                <w:lang w:eastAsia="ru-RU"/>
                              </w:rPr>
                              <w:t>муниципальное образование</w:t>
                            </w:r>
                          </w:p>
                          <w:p w:rsidR="000F2AF7" w:rsidRPr="000F2AF7" w:rsidRDefault="000F2AF7" w:rsidP="000F2AF7">
                            <w:pPr>
                              <w:widowControl/>
                              <w:suppressAutoHyphens w:val="0"/>
                              <w:autoSpaceDE/>
                              <w:spacing w:line="264" w:lineRule="auto"/>
                              <w:jc w:val="center"/>
                              <w:rPr>
                                <w:rFonts w:ascii="Times New Roman" w:hAnsi="Times New Roman" w:cs="Times New Roman"/>
                                <w:caps/>
                                <w:sz w:val="20"/>
                                <w:szCs w:val="20"/>
                                <w:lang w:eastAsia="ru-RU"/>
                              </w:rPr>
                            </w:pPr>
                            <w:r w:rsidRPr="000F2AF7">
                              <w:rPr>
                                <w:rFonts w:ascii="Times New Roman" w:hAnsi="Times New Roman" w:cs="Times New Roman"/>
                                <w:caps/>
                                <w:sz w:val="20"/>
                                <w:szCs w:val="20"/>
                                <w:lang w:eastAsia="ru-RU"/>
                              </w:rPr>
                              <w:t>Ханты-Мансийский район</w:t>
                            </w:r>
                          </w:p>
                          <w:p w:rsidR="000F2AF7" w:rsidRPr="000F2AF7" w:rsidRDefault="000F2AF7" w:rsidP="000F2AF7">
                            <w:pPr>
                              <w:keepNext/>
                              <w:widowControl/>
                              <w:suppressAutoHyphens w:val="0"/>
                              <w:autoSpaceDE/>
                              <w:spacing w:line="264" w:lineRule="auto"/>
                              <w:ind w:firstLine="709"/>
                              <w:jc w:val="center"/>
                              <w:outlineLvl w:val="5"/>
                              <w:rPr>
                                <w:rFonts w:ascii="Times New Roman" w:hAnsi="Times New Roman" w:cs="Times New Roman"/>
                                <w:iCs/>
                                <w:lang w:val="x-none" w:eastAsia="x-none"/>
                              </w:rPr>
                            </w:pPr>
                            <w:r w:rsidRPr="000F2AF7">
                              <w:rPr>
                                <w:rFonts w:ascii="Times New Roman" w:hAnsi="Times New Roman" w:cs="Times New Roman"/>
                                <w:iCs/>
                                <w:lang w:val="x-none" w:eastAsia="x-none"/>
                              </w:rPr>
                              <w:t>Ханты-Мансийский автономный округ – Югра (Тюменская область)</w:t>
                            </w:r>
                          </w:p>
                          <w:p w:rsidR="000F2AF7" w:rsidRPr="000F2AF7" w:rsidRDefault="000F2AF7" w:rsidP="000F2AF7">
                            <w:pPr>
                              <w:widowControl/>
                              <w:suppressAutoHyphens w:val="0"/>
                              <w:autoSpaceDE/>
                              <w:rPr>
                                <w:rFonts w:ascii="Times New Roman" w:hAnsi="Times New Roman" w:cs="Times New Roman"/>
                                <w:lang w:eastAsia="ru-RU"/>
                              </w:rPr>
                            </w:pPr>
                          </w:p>
                          <w:p w:rsidR="000F2AF7" w:rsidRPr="000F2AF7" w:rsidRDefault="000F2AF7" w:rsidP="000F2AF7">
                            <w:pPr>
                              <w:widowControl/>
                              <w:suppressAutoHyphens w:val="0"/>
                              <w:autoSpaceDE/>
                              <w:spacing w:line="264" w:lineRule="auto"/>
                              <w:jc w:val="center"/>
                              <w:rPr>
                                <w:rFonts w:ascii="Times New Roman" w:hAnsi="Times New Roman" w:cs="Times New Roman"/>
                                <w:b/>
                                <w:sz w:val="20"/>
                                <w:szCs w:val="20"/>
                                <w:lang w:eastAsia="ru-RU"/>
                              </w:rPr>
                            </w:pPr>
                            <w:r w:rsidRPr="000F2AF7">
                              <w:rPr>
                                <w:rFonts w:ascii="Times New Roman" w:hAnsi="Times New Roman" w:cs="Times New Roman"/>
                                <w:b/>
                                <w:sz w:val="20"/>
                                <w:szCs w:val="20"/>
                                <w:lang w:eastAsia="ru-RU"/>
                              </w:rPr>
                              <w:t>КОМИТЕТ ЭКОНОМИЧЕСКОЙ ПОЛИТИКИ</w:t>
                            </w:r>
                          </w:p>
                          <w:p w:rsidR="000F2AF7" w:rsidRPr="000F2AF7" w:rsidRDefault="000F2AF7" w:rsidP="000F2AF7">
                            <w:pPr>
                              <w:widowControl/>
                              <w:suppressAutoHyphens w:val="0"/>
                              <w:autoSpaceDE/>
                              <w:spacing w:line="264" w:lineRule="auto"/>
                              <w:jc w:val="center"/>
                              <w:rPr>
                                <w:rFonts w:ascii="Times New Roman" w:hAnsi="Times New Roman" w:cs="Times New Roman"/>
                                <w:b/>
                                <w:sz w:val="20"/>
                                <w:szCs w:val="20"/>
                                <w:lang w:eastAsia="ru-RU"/>
                              </w:rPr>
                            </w:pPr>
                            <w:r w:rsidRPr="000F2AF7">
                              <w:rPr>
                                <w:rFonts w:ascii="Times New Roman" w:hAnsi="Times New Roman" w:cs="Times New Roman"/>
                                <w:b/>
                                <w:sz w:val="20"/>
                                <w:szCs w:val="20"/>
                                <w:lang w:eastAsia="ru-RU"/>
                              </w:rPr>
                              <w:t>администрации Ханты-Мансийского района</w:t>
                            </w:r>
                          </w:p>
                          <w:p w:rsidR="000F2AF7" w:rsidRPr="000F2AF7" w:rsidRDefault="000F2AF7" w:rsidP="000F2AF7">
                            <w:pPr>
                              <w:widowControl/>
                              <w:suppressAutoHyphens w:val="0"/>
                              <w:autoSpaceDE/>
                              <w:spacing w:line="264" w:lineRule="auto"/>
                              <w:jc w:val="center"/>
                              <w:rPr>
                                <w:rFonts w:ascii="Times New Roman" w:hAnsi="Times New Roman" w:cs="Times New Roman"/>
                                <w:sz w:val="20"/>
                                <w:szCs w:val="20"/>
                                <w:lang w:eastAsia="ru-RU"/>
                              </w:rPr>
                            </w:pPr>
                            <w:r w:rsidRPr="000F2AF7">
                              <w:rPr>
                                <w:rFonts w:ascii="Times New Roman" w:hAnsi="Times New Roman" w:cs="Times New Roman"/>
                                <w:sz w:val="20"/>
                                <w:szCs w:val="20"/>
                                <w:lang w:eastAsia="ru-RU"/>
                              </w:rPr>
                              <w:t>628002, г. Ханты-Мансийск,</w:t>
                            </w:r>
                          </w:p>
                          <w:p w:rsidR="000F2AF7" w:rsidRPr="000F2AF7" w:rsidRDefault="000F2AF7" w:rsidP="000F2AF7">
                            <w:pPr>
                              <w:widowControl/>
                              <w:suppressAutoHyphens w:val="0"/>
                              <w:autoSpaceDE/>
                              <w:spacing w:line="264" w:lineRule="auto"/>
                              <w:jc w:val="center"/>
                              <w:rPr>
                                <w:rFonts w:ascii="Times New Roman" w:hAnsi="Times New Roman" w:cs="Times New Roman"/>
                                <w:sz w:val="20"/>
                                <w:szCs w:val="20"/>
                                <w:lang w:eastAsia="ru-RU"/>
                              </w:rPr>
                            </w:pPr>
                            <w:r w:rsidRPr="000F2AF7">
                              <w:rPr>
                                <w:rFonts w:ascii="Times New Roman" w:hAnsi="Times New Roman" w:cs="Times New Roman"/>
                                <w:sz w:val="20"/>
                                <w:szCs w:val="20"/>
                                <w:lang w:eastAsia="ru-RU"/>
                              </w:rPr>
                              <w:t>ул. Гагарина, 214,</w:t>
                            </w:r>
                          </w:p>
                          <w:p w:rsidR="000F2AF7" w:rsidRPr="000F2AF7" w:rsidRDefault="000F2AF7" w:rsidP="000F2AF7">
                            <w:pPr>
                              <w:widowControl/>
                              <w:suppressAutoHyphens w:val="0"/>
                              <w:autoSpaceDE/>
                              <w:spacing w:line="264" w:lineRule="auto"/>
                              <w:jc w:val="center"/>
                              <w:rPr>
                                <w:rFonts w:ascii="Times New Roman" w:hAnsi="Times New Roman" w:cs="Times New Roman"/>
                                <w:sz w:val="20"/>
                                <w:szCs w:val="20"/>
                                <w:lang w:eastAsia="ru-RU"/>
                              </w:rPr>
                            </w:pPr>
                            <w:r w:rsidRPr="000F2AF7">
                              <w:rPr>
                                <w:rFonts w:ascii="Times New Roman" w:hAnsi="Times New Roman" w:cs="Times New Roman"/>
                                <w:sz w:val="20"/>
                                <w:szCs w:val="20"/>
                                <w:lang w:eastAsia="ru-RU"/>
                              </w:rPr>
                              <w:t>телефон: 35-27-61, факс: 35-27-62</w:t>
                            </w:r>
                          </w:p>
                          <w:p w:rsidR="000F2AF7" w:rsidRPr="000F2AF7" w:rsidRDefault="000F2AF7" w:rsidP="000F2AF7">
                            <w:pPr>
                              <w:widowControl/>
                              <w:suppressAutoHyphens w:val="0"/>
                              <w:autoSpaceDE/>
                              <w:spacing w:line="264" w:lineRule="auto"/>
                              <w:jc w:val="center"/>
                              <w:rPr>
                                <w:rFonts w:ascii="Times New Roman" w:hAnsi="Times New Roman" w:cs="Times New Roman"/>
                                <w:sz w:val="20"/>
                                <w:szCs w:val="20"/>
                                <w:lang w:eastAsia="ru-RU"/>
                              </w:rPr>
                            </w:pPr>
                            <w:r w:rsidRPr="000F2AF7">
                              <w:rPr>
                                <w:rFonts w:ascii="Times New Roman" w:hAnsi="Times New Roman" w:cs="Times New Roman"/>
                                <w:sz w:val="20"/>
                                <w:szCs w:val="20"/>
                                <w:lang w:val="en-US" w:eastAsia="ru-RU"/>
                              </w:rPr>
                              <w:t>E</w:t>
                            </w:r>
                            <w:r w:rsidRPr="000F2AF7">
                              <w:rPr>
                                <w:rFonts w:ascii="Times New Roman" w:hAnsi="Times New Roman" w:cs="Times New Roman"/>
                                <w:sz w:val="20"/>
                                <w:szCs w:val="20"/>
                                <w:lang w:eastAsia="ru-RU"/>
                              </w:rPr>
                              <w:t>-</w:t>
                            </w:r>
                            <w:r w:rsidRPr="000F2AF7">
                              <w:rPr>
                                <w:rFonts w:ascii="Times New Roman" w:hAnsi="Times New Roman" w:cs="Times New Roman"/>
                                <w:sz w:val="20"/>
                                <w:szCs w:val="20"/>
                                <w:lang w:val="en-US" w:eastAsia="ru-RU"/>
                              </w:rPr>
                              <w:t>mail</w:t>
                            </w:r>
                            <w:r w:rsidRPr="000F2AF7">
                              <w:rPr>
                                <w:rFonts w:ascii="Times New Roman" w:hAnsi="Times New Roman" w:cs="Times New Roman"/>
                                <w:sz w:val="20"/>
                                <w:szCs w:val="20"/>
                                <w:lang w:eastAsia="ru-RU"/>
                              </w:rPr>
                              <w:t xml:space="preserve">: </w:t>
                            </w:r>
                            <w:r w:rsidRPr="000F2AF7">
                              <w:rPr>
                                <w:rFonts w:ascii="Times New Roman" w:hAnsi="Times New Roman" w:cs="Times New Roman"/>
                                <w:sz w:val="20"/>
                                <w:szCs w:val="20"/>
                                <w:lang w:val="en-US" w:eastAsia="ru-RU"/>
                              </w:rPr>
                              <w:t>econom</w:t>
                            </w:r>
                            <w:r w:rsidRPr="000F2AF7">
                              <w:rPr>
                                <w:rFonts w:ascii="Times New Roman" w:hAnsi="Times New Roman" w:cs="Times New Roman"/>
                                <w:sz w:val="20"/>
                                <w:szCs w:val="20"/>
                                <w:lang w:eastAsia="ru-RU"/>
                              </w:rPr>
                              <w:t>@</w:t>
                            </w:r>
                            <w:r w:rsidRPr="000F2AF7">
                              <w:rPr>
                                <w:rFonts w:ascii="Times New Roman" w:hAnsi="Times New Roman" w:cs="Times New Roman"/>
                                <w:sz w:val="20"/>
                                <w:szCs w:val="20"/>
                                <w:lang w:val="en-US" w:eastAsia="ru-RU"/>
                              </w:rPr>
                              <w:t>hmrn</w:t>
                            </w:r>
                            <w:r w:rsidRPr="000F2AF7">
                              <w:rPr>
                                <w:rFonts w:ascii="Times New Roman" w:hAnsi="Times New Roman" w:cs="Times New Roman"/>
                                <w:sz w:val="20"/>
                                <w:szCs w:val="20"/>
                                <w:lang w:eastAsia="ru-RU"/>
                              </w:rPr>
                              <w:t>.</w:t>
                            </w:r>
                            <w:r w:rsidRPr="000F2AF7">
                              <w:rPr>
                                <w:rFonts w:ascii="Times New Roman" w:hAnsi="Times New Roman" w:cs="Times New Roman"/>
                                <w:sz w:val="20"/>
                                <w:szCs w:val="20"/>
                                <w:lang w:val="en-US" w:eastAsia="ru-RU"/>
                              </w:rPr>
                              <w:t>ru</w:t>
                            </w:r>
                          </w:p>
                          <w:p w:rsidR="000F2AF7" w:rsidRDefault="000F2AF7" w:rsidP="000F2AF7">
                            <w:pPr>
                              <w:spacing w:line="264" w:lineRule="auto"/>
                              <w:jc w:val="center"/>
                              <w:rPr>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Надпись 47" o:spid="_x0000_s1026" type="#_x0000_t202" style="position:absolute;left:0;text-align:left;margin-left:10.2pt;margin-top:.85pt;width:237.75pt;height:237.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">
                <v:textbox>
                  <w:txbxContent>
                    <w:p w:rsidR="000F2AF7" w:rsidRDefault="000F2AF7" w:rsidP="000F2AF7">
                      <w:pPr>
                        <w:ind w:left="708" w:firstLine="1257"/>
                        <w:rPr>
                          <w:caps/>
                          <w:sz w:val="20"/>
                          <w:szCs w:val="20"/>
                        </w:rPr>
                      </w:pPr>
                      <w:r w:rsidRPr="00E94238">
                        <w:rPr>
                          <w:rFonts w:eastAsia="Calibri"/>
                          <w:noProof/>
                          <w:sz w:val="20"/>
                          <w:szCs w:val="20"/>
                          <w:lang w:eastAsia="ru-RU"/>
                        </w:rPr>
                        <w:drawing>
                          <wp:inline distT="0" distB="0" distL="0" distR="0" wp14:anchorId="743C02A5" wp14:editId="3D3E7066">
                            <wp:extent cx="579120" cy="68834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10">
                                      <a:lum bright="-6000" contrast="36000"/>
                                      <a:extLst>
                                        <a:ext uri="{28A0092B-C50C-407E-A947-70E740481C1C}">
                                          <a14:useLocalDpi xmlns:a14="http://schemas.microsoft.com/office/drawing/2010/main" val="0"/>
                                        </a:ext>
                                      </a:extLst>
                                    </a:blip>
                                    <a:srcRect/>
                                    <a:stretch>
                                      <a:fillRect/>
                                    </a:stretch>
                                  </pic:blipFill>
                                  <pic:spPr bwMode="auto">
                                    <a:xfrm>
                                      <a:off x="0" y="0"/>
                                      <a:ext cx="579120" cy="688340"/>
                                    </a:xfrm>
                                    <a:prstGeom prst="rect">
                                      <a:avLst/>
                                    </a:prstGeom>
                                    <a:noFill/>
                                    <a:ln>
                                      <a:noFill/>
                                    </a:ln>
                                  </pic:spPr>
                                </pic:pic>
                              </a:graphicData>
                            </a:graphic>
                          </wp:inline>
                        </w:drawing>
                      </w:r>
                    </w:p>
                    <w:p w:rsidR="000F2AF7" w:rsidRPr="000F2AF7" w:rsidRDefault="000F2AF7" w:rsidP="000F2AF7">
                      <w:pPr>
                        <w:widowControl/>
                        <w:suppressAutoHyphens w:val="0"/>
                        <w:autoSpaceDE/>
                        <w:spacing w:line="264" w:lineRule="auto"/>
                        <w:jc w:val="center"/>
                        <w:rPr>
                          <w:rFonts w:ascii="Times New Roman" w:hAnsi="Times New Roman" w:cs="Times New Roman"/>
                          <w:caps/>
                          <w:sz w:val="20"/>
                          <w:szCs w:val="20"/>
                          <w:lang w:eastAsia="ru-RU"/>
                        </w:rPr>
                      </w:pPr>
                      <w:r w:rsidRPr="000F2AF7">
                        <w:rPr>
                          <w:rFonts w:ascii="Times New Roman" w:hAnsi="Times New Roman" w:cs="Times New Roman"/>
                          <w:caps/>
                          <w:sz w:val="20"/>
                          <w:szCs w:val="20"/>
                          <w:lang w:eastAsia="ru-RU"/>
                        </w:rPr>
                        <w:t>муниципальное образование</w:t>
                      </w:r>
                    </w:p>
                    <w:p w:rsidR="000F2AF7" w:rsidRPr="000F2AF7" w:rsidRDefault="000F2AF7" w:rsidP="000F2AF7">
                      <w:pPr>
                        <w:widowControl/>
                        <w:suppressAutoHyphens w:val="0"/>
                        <w:autoSpaceDE/>
                        <w:spacing w:line="264" w:lineRule="auto"/>
                        <w:jc w:val="center"/>
                        <w:rPr>
                          <w:rFonts w:ascii="Times New Roman" w:hAnsi="Times New Roman" w:cs="Times New Roman"/>
                          <w:caps/>
                          <w:sz w:val="20"/>
                          <w:szCs w:val="20"/>
                          <w:lang w:eastAsia="ru-RU"/>
                        </w:rPr>
                      </w:pPr>
                      <w:r w:rsidRPr="000F2AF7">
                        <w:rPr>
                          <w:rFonts w:ascii="Times New Roman" w:hAnsi="Times New Roman" w:cs="Times New Roman"/>
                          <w:caps/>
                          <w:sz w:val="20"/>
                          <w:szCs w:val="20"/>
                          <w:lang w:eastAsia="ru-RU"/>
                        </w:rPr>
                        <w:t>Ханты-Мансийский район</w:t>
                      </w:r>
                    </w:p>
                    <w:p w:rsidR="000F2AF7" w:rsidRPr="000F2AF7" w:rsidRDefault="000F2AF7" w:rsidP="000F2AF7">
                      <w:pPr>
                        <w:keepNext/>
                        <w:widowControl/>
                        <w:suppressAutoHyphens w:val="0"/>
                        <w:autoSpaceDE/>
                        <w:spacing w:line="264" w:lineRule="auto"/>
                        <w:ind w:firstLine="709"/>
                        <w:jc w:val="center"/>
                        <w:outlineLvl w:val="5"/>
                        <w:rPr>
                          <w:rFonts w:ascii="Times New Roman" w:hAnsi="Times New Roman" w:cs="Times New Roman"/>
                          <w:iCs/>
                          <w:lang w:val="x-none" w:eastAsia="x-none"/>
                        </w:rPr>
                      </w:pPr>
                      <w:r w:rsidRPr="000F2AF7">
                        <w:rPr>
                          <w:rFonts w:ascii="Times New Roman" w:hAnsi="Times New Roman" w:cs="Times New Roman"/>
                          <w:iCs/>
                          <w:lang w:val="x-none" w:eastAsia="x-none"/>
                        </w:rPr>
                        <w:t>Ханты-Мансийский автономный округ – Югра (Тюменская область)</w:t>
                      </w:r>
                    </w:p>
                    <w:p w:rsidR="000F2AF7" w:rsidRPr="000F2AF7" w:rsidRDefault="000F2AF7" w:rsidP="000F2AF7">
                      <w:pPr>
                        <w:widowControl/>
                        <w:suppressAutoHyphens w:val="0"/>
                        <w:autoSpaceDE/>
                        <w:rPr>
                          <w:rFonts w:ascii="Times New Roman" w:hAnsi="Times New Roman" w:cs="Times New Roman"/>
                          <w:lang w:eastAsia="ru-RU"/>
                        </w:rPr>
                      </w:pPr>
                    </w:p>
                    <w:p w:rsidR="000F2AF7" w:rsidRPr="000F2AF7" w:rsidRDefault="000F2AF7" w:rsidP="000F2AF7">
                      <w:pPr>
                        <w:widowControl/>
                        <w:suppressAutoHyphens w:val="0"/>
                        <w:autoSpaceDE/>
                        <w:spacing w:line="264" w:lineRule="auto"/>
                        <w:jc w:val="center"/>
                        <w:rPr>
                          <w:rFonts w:ascii="Times New Roman" w:hAnsi="Times New Roman" w:cs="Times New Roman"/>
                          <w:b/>
                          <w:sz w:val="20"/>
                          <w:szCs w:val="20"/>
                          <w:lang w:eastAsia="ru-RU"/>
                        </w:rPr>
                      </w:pPr>
                      <w:r w:rsidRPr="000F2AF7">
                        <w:rPr>
                          <w:rFonts w:ascii="Times New Roman" w:hAnsi="Times New Roman" w:cs="Times New Roman"/>
                          <w:b/>
                          <w:sz w:val="20"/>
                          <w:szCs w:val="20"/>
                          <w:lang w:eastAsia="ru-RU"/>
                        </w:rPr>
                        <w:t>КОМИТЕТ ЭКОНОМИЧЕСКОЙ ПОЛИТИКИ</w:t>
                      </w:r>
                    </w:p>
                    <w:p w:rsidR="000F2AF7" w:rsidRPr="000F2AF7" w:rsidRDefault="000F2AF7" w:rsidP="000F2AF7">
                      <w:pPr>
                        <w:widowControl/>
                        <w:suppressAutoHyphens w:val="0"/>
                        <w:autoSpaceDE/>
                        <w:spacing w:line="264" w:lineRule="auto"/>
                        <w:jc w:val="center"/>
                        <w:rPr>
                          <w:rFonts w:ascii="Times New Roman" w:hAnsi="Times New Roman" w:cs="Times New Roman"/>
                          <w:b/>
                          <w:sz w:val="20"/>
                          <w:szCs w:val="20"/>
                          <w:lang w:eastAsia="ru-RU"/>
                        </w:rPr>
                      </w:pPr>
                      <w:r w:rsidRPr="000F2AF7">
                        <w:rPr>
                          <w:rFonts w:ascii="Times New Roman" w:hAnsi="Times New Roman" w:cs="Times New Roman"/>
                          <w:b/>
                          <w:sz w:val="20"/>
                          <w:szCs w:val="20"/>
                          <w:lang w:eastAsia="ru-RU"/>
                        </w:rPr>
                        <w:t>администрации Ханты-Мансийского района</w:t>
                      </w:r>
                    </w:p>
                    <w:p w:rsidR="000F2AF7" w:rsidRPr="000F2AF7" w:rsidRDefault="000F2AF7" w:rsidP="000F2AF7">
                      <w:pPr>
                        <w:widowControl/>
                        <w:suppressAutoHyphens w:val="0"/>
                        <w:autoSpaceDE/>
                        <w:spacing w:line="264" w:lineRule="auto"/>
                        <w:jc w:val="center"/>
                        <w:rPr>
                          <w:rFonts w:ascii="Times New Roman" w:hAnsi="Times New Roman" w:cs="Times New Roman"/>
                          <w:sz w:val="20"/>
                          <w:szCs w:val="20"/>
                          <w:lang w:eastAsia="ru-RU"/>
                        </w:rPr>
                      </w:pPr>
                      <w:r w:rsidRPr="000F2AF7">
                        <w:rPr>
                          <w:rFonts w:ascii="Times New Roman" w:hAnsi="Times New Roman" w:cs="Times New Roman"/>
                          <w:sz w:val="20"/>
                          <w:szCs w:val="20"/>
                          <w:lang w:eastAsia="ru-RU"/>
                        </w:rPr>
                        <w:t>628002, г. Ханты-Мансийск,</w:t>
                      </w:r>
                    </w:p>
                    <w:p w:rsidR="000F2AF7" w:rsidRPr="000F2AF7" w:rsidRDefault="000F2AF7" w:rsidP="000F2AF7">
                      <w:pPr>
                        <w:widowControl/>
                        <w:suppressAutoHyphens w:val="0"/>
                        <w:autoSpaceDE/>
                        <w:spacing w:line="264" w:lineRule="auto"/>
                        <w:jc w:val="center"/>
                        <w:rPr>
                          <w:rFonts w:ascii="Times New Roman" w:hAnsi="Times New Roman" w:cs="Times New Roman"/>
                          <w:sz w:val="20"/>
                          <w:szCs w:val="20"/>
                          <w:lang w:eastAsia="ru-RU"/>
                        </w:rPr>
                      </w:pPr>
                      <w:r w:rsidRPr="000F2AF7">
                        <w:rPr>
                          <w:rFonts w:ascii="Times New Roman" w:hAnsi="Times New Roman" w:cs="Times New Roman"/>
                          <w:sz w:val="20"/>
                          <w:szCs w:val="20"/>
                          <w:lang w:eastAsia="ru-RU"/>
                        </w:rPr>
                        <w:t>ул. Гагарина, 214,</w:t>
                      </w:r>
                    </w:p>
                    <w:p w:rsidR="000F2AF7" w:rsidRPr="000F2AF7" w:rsidRDefault="000F2AF7" w:rsidP="000F2AF7">
                      <w:pPr>
                        <w:widowControl/>
                        <w:suppressAutoHyphens w:val="0"/>
                        <w:autoSpaceDE/>
                        <w:spacing w:line="264" w:lineRule="auto"/>
                        <w:jc w:val="center"/>
                        <w:rPr>
                          <w:rFonts w:ascii="Times New Roman" w:hAnsi="Times New Roman" w:cs="Times New Roman"/>
                          <w:sz w:val="20"/>
                          <w:szCs w:val="20"/>
                          <w:lang w:eastAsia="ru-RU"/>
                        </w:rPr>
                      </w:pPr>
                      <w:r w:rsidRPr="000F2AF7">
                        <w:rPr>
                          <w:rFonts w:ascii="Times New Roman" w:hAnsi="Times New Roman" w:cs="Times New Roman"/>
                          <w:sz w:val="20"/>
                          <w:szCs w:val="20"/>
                          <w:lang w:eastAsia="ru-RU"/>
                        </w:rPr>
                        <w:t>телефон: 35-27-61, факс: 35-27-62</w:t>
                      </w:r>
                    </w:p>
                    <w:p w:rsidR="000F2AF7" w:rsidRPr="000F2AF7" w:rsidRDefault="000F2AF7" w:rsidP="000F2AF7">
                      <w:pPr>
                        <w:widowControl/>
                        <w:suppressAutoHyphens w:val="0"/>
                        <w:autoSpaceDE/>
                        <w:spacing w:line="264" w:lineRule="auto"/>
                        <w:jc w:val="center"/>
                        <w:rPr>
                          <w:rFonts w:ascii="Times New Roman" w:hAnsi="Times New Roman" w:cs="Times New Roman"/>
                          <w:sz w:val="20"/>
                          <w:szCs w:val="20"/>
                          <w:lang w:eastAsia="ru-RU"/>
                        </w:rPr>
                      </w:pPr>
                      <w:r w:rsidRPr="000F2AF7">
                        <w:rPr>
                          <w:rFonts w:ascii="Times New Roman" w:hAnsi="Times New Roman" w:cs="Times New Roman"/>
                          <w:sz w:val="20"/>
                          <w:szCs w:val="20"/>
                          <w:lang w:val="en-US" w:eastAsia="ru-RU"/>
                        </w:rPr>
                        <w:t>E</w:t>
                      </w:r>
                      <w:r w:rsidRPr="000F2AF7">
                        <w:rPr>
                          <w:rFonts w:ascii="Times New Roman" w:hAnsi="Times New Roman" w:cs="Times New Roman"/>
                          <w:sz w:val="20"/>
                          <w:szCs w:val="20"/>
                          <w:lang w:eastAsia="ru-RU"/>
                        </w:rPr>
                        <w:t>-</w:t>
                      </w:r>
                      <w:r w:rsidRPr="000F2AF7">
                        <w:rPr>
                          <w:rFonts w:ascii="Times New Roman" w:hAnsi="Times New Roman" w:cs="Times New Roman"/>
                          <w:sz w:val="20"/>
                          <w:szCs w:val="20"/>
                          <w:lang w:val="en-US" w:eastAsia="ru-RU"/>
                        </w:rPr>
                        <w:t>mail</w:t>
                      </w:r>
                      <w:r w:rsidRPr="000F2AF7">
                        <w:rPr>
                          <w:rFonts w:ascii="Times New Roman" w:hAnsi="Times New Roman" w:cs="Times New Roman"/>
                          <w:sz w:val="20"/>
                          <w:szCs w:val="20"/>
                          <w:lang w:eastAsia="ru-RU"/>
                        </w:rPr>
                        <w:t xml:space="preserve">: </w:t>
                      </w:r>
                      <w:r w:rsidRPr="000F2AF7">
                        <w:rPr>
                          <w:rFonts w:ascii="Times New Roman" w:hAnsi="Times New Roman" w:cs="Times New Roman"/>
                          <w:sz w:val="20"/>
                          <w:szCs w:val="20"/>
                          <w:lang w:val="en-US" w:eastAsia="ru-RU"/>
                        </w:rPr>
                        <w:t>econom</w:t>
                      </w:r>
                      <w:r w:rsidRPr="000F2AF7">
                        <w:rPr>
                          <w:rFonts w:ascii="Times New Roman" w:hAnsi="Times New Roman" w:cs="Times New Roman"/>
                          <w:sz w:val="20"/>
                          <w:szCs w:val="20"/>
                          <w:lang w:eastAsia="ru-RU"/>
                        </w:rPr>
                        <w:t>@</w:t>
                      </w:r>
                      <w:r w:rsidRPr="000F2AF7">
                        <w:rPr>
                          <w:rFonts w:ascii="Times New Roman" w:hAnsi="Times New Roman" w:cs="Times New Roman"/>
                          <w:sz w:val="20"/>
                          <w:szCs w:val="20"/>
                          <w:lang w:val="en-US" w:eastAsia="ru-RU"/>
                        </w:rPr>
                        <w:t>hmrn</w:t>
                      </w:r>
                      <w:r w:rsidRPr="000F2AF7">
                        <w:rPr>
                          <w:rFonts w:ascii="Times New Roman" w:hAnsi="Times New Roman" w:cs="Times New Roman"/>
                          <w:sz w:val="20"/>
                          <w:szCs w:val="20"/>
                          <w:lang w:eastAsia="ru-RU"/>
                        </w:rPr>
                        <w:t>.</w:t>
                      </w:r>
                      <w:r w:rsidRPr="000F2AF7">
                        <w:rPr>
                          <w:rFonts w:ascii="Times New Roman" w:hAnsi="Times New Roman" w:cs="Times New Roman"/>
                          <w:sz w:val="20"/>
                          <w:szCs w:val="20"/>
                          <w:lang w:val="en-US" w:eastAsia="ru-RU"/>
                        </w:rPr>
                        <w:t>ru</w:t>
                      </w:r>
                    </w:p>
                    <w:p w:rsidR="000F2AF7" w:rsidRDefault="000F2AF7" w:rsidP="000F2AF7">
                      <w:pPr>
                        <w:spacing w:line="264" w:lineRule="auto"/>
                        <w:jc w:val="center"/>
                        <w:rPr>
                          <w:sz w:val="20"/>
                          <w:szCs w:val="20"/>
                        </w:rPr>
                      </w:pPr>
                    </w:p>
                  </w:txbxContent>
                </v:textbox>
              </v:shape>
            </w:pict>
          </mc:Fallback>
        </mc:AlternateContent>
      </w:r>
    </w:p>
    <w:p w:rsidR="000F2AF7" w:rsidRPr="000F2AF7" w:rsidRDefault="000F2AF7" w:rsidP="000F2AF7">
      <w:pPr>
        <w:widowControl/>
        <w:suppressAutoHyphens w:val="0"/>
        <w:autoSpaceDE/>
        <w:jc w:val="right"/>
        <w:rPr>
          <w:rFonts w:ascii="Times New Roman" w:hAnsi="Times New Roman" w:cs="Times New Roman"/>
          <w:bCs/>
          <w:sz w:val="28"/>
          <w:szCs w:val="28"/>
          <w:lang w:eastAsia="ru-RU"/>
        </w:rPr>
      </w:pPr>
    </w:p>
    <w:p w:rsidR="000F2AF7" w:rsidRPr="000F2AF7" w:rsidRDefault="000F2AF7" w:rsidP="000F2AF7">
      <w:pPr>
        <w:widowControl/>
        <w:suppressAutoHyphens w:val="0"/>
        <w:autoSpaceDE/>
        <w:jc w:val="right"/>
        <w:rPr>
          <w:rFonts w:ascii="Times New Roman" w:hAnsi="Times New Roman" w:cs="Times New Roman"/>
          <w:bCs/>
          <w:sz w:val="28"/>
          <w:szCs w:val="28"/>
          <w:lang w:eastAsia="ru-RU"/>
        </w:rPr>
      </w:pPr>
    </w:p>
    <w:p w:rsidR="000F2AF7" w:rsidRPr="000F2AF7" w:rsidRDefault="000F2AF7" w:rsidP="000F2AF7">
      <w:pPr>
        <w:widowControl/>
        <w:suppressAutoHyphens w:val="0"/>
        <w:autoSpaceDE/>
        <w:jc w:val="right"/>
        <w:rPr>
          <w:rFonts w:ascii="Times New Roman" w:hAnsi="Times New Roman" w:cs="Times New Roman"/>
          <w:bCs/>
          <w:sz w:val="28"/>
          <w:szCs w:val="28"/>
          <w:lang w:eastAsia="ru-RU"/>
        </w:rPr>
      </w:pPr>
    </w:p>
    <w:p w:rsidR="000F2AF7" w:rsidRPr="000F2AF7" w:rsidRDefault="000F2AF7" w:rsidP="000F2AF7">
      <w:pPr>
        <w:widowControl/>
        <w:suppressAutoHyphens w:val="0"/>
        <w:autoSpaceDE/>
        <w:jc w:val="right"/>
        <w:rPr>
          <w:rFonts w:ascii="Times New Roman" w:hAnsi="Times New Roman" w:cs="Times New Roman"/>
          <w:bCs/>
          <w:sz w:val="28"/>
          <w:szCs w:val="28"/>
          <w:lang w:eastAsia="ru-RU"/>
        </w:rPr>
      </w:pPr>
    </w:p>
    <w:p w:rsidR="000F2AF7" w:rsidRPr="000F2AF7" w:rsidRDefault="000F2AF7" w:rsidP="000F2AF7">
      <w:pPr>
        <w:widowControl/>
        <w:suppressAutoHyphens w:val="0"/>
        <w:autoSpaceDE/>
        <w:jc w:val="right"/>
        <w:rPr>
          <w:rFonts w:ascii="Times New Roman" w:hAnsi="Times New Roman" w:cs="Times New Roman"/>
          <w:bCs/>
          <w:sz w:val="28"/>
          <w:szCs w:val="28"/>
          <w:lang w:eastAsia="ru-RU"/>
        </w:rPr>
      </w:pPr>
    </w:p>
    <w:p w:rsidR="000F2AF7" w:rsidRPr="000F2AF7" w:rsidRDefault="000F2AF7" w:rsidP="000F2AF7">
      <w:pPr>
        <w:widowControl/>
        <w:suppressAutoHyphens w:val="0"/>
        <w:autoSpaceDE/>
        <w:jc w:val="right"/>
        <w:rPr>
          <w:rFonts w:ascii="Times New Roman" w:hAnsi="Times New Roman" w:cs="Times New Roman"/>
          <w:bCs/>
          <w:sz w:val="28"/>
          <w:szCs w:val="28"/>
          <w:lang w:eastAsia="ru-RU"/>
        </w:rPr>
      </w:pPr>
    </w:p>
    <w:p w:rsidR="000F2AF7" w:rsidRPr="000F2AF7" w:rsidRDefault="000F2AF7" w:rsidP="000F2AF7">
      <w:pPr>
        <w:widowControl/>
        <w:suppressAutoHyphens w:val="0"/>
        <w:autoSpaceDE/>
        <w:jc w:val="right"/>
        <w:rPr>
          <w:rFonts w:ascii="Times New Roman" w:hAnsi="Times New Roman" w:cs="Times New Roman"/>
          <w:bCs/>
          <w:sz w:val="28"/>
          <w:szCs w:val="28"/>
          <w:lang w:eastAsia="ru-RU"/>
        </w:rPr>
      </w:pPr>
    </w:p>
    <w:p w:rsidR="000F2AF7" w:rsidRPr="000F2AF7" w:rsidRDefault="000F2AF7" w:rsidP="000F2AF7">
      <w:pPr>
        <w:widowControl/>
        <w:suppressAutoHyphens w:val="0"/>
        <w:autoSpaceDE/>
        <w:jc w:val="right"/>
        <w:rPr>
          <w:rFonts w:ascii="Times New Roman" w:hAnsi="Times New Roman" w:cs="Times New Roman"/>
          <w:bCs/>
          <w:sz w:val="28"/>
          <w:szCs w:val="28"/>
          <w:lang w:eastAsia="ru-RU"/>
        </w:rPr>
      </w:pPr>
    </w:p>
    <w:p w:rsidR="000F2AF7" w:rsidRPr="000F2AF7" w:rsidRDefault="000F2AF7" w:rsidP="000F2AF7">
      <w:pPr>
        <w:widowControl/>
        <w:suppressAutoHyphens w:val="0"/>
        <w:autoSpaceDE/>
        <w:jc w:val="right"/>
        <w:rPr>
          <w:rFonts w:ascii="Times New Roman" w:hAnsi="Times New Roman" w:cs="Times New Roman"/>
          <w:bCs/>
          <w:sz w:val="28"/>
          <w:szCs w:val="28"/>
          <w:lang w:eastAsia="ru-RU"/>
        </w:rPr>
      </w:pPr>
    </w:p>
    <w:p w:rsidR="000F2AF7" w:rsidRPr="000F2AF7" w:rsidRDefault="000F2AF7" w:rsidP="000F2AF7">
      <w:pPr>
        <w:widowControl/>
        <w:suppressAutoHyphens w:val="0"/>
        <w:autoSpaceDE/>
        <w:jc w:val="right"/>
        <w:rPr>
          <w:rFonts w:ascii="Times New Roman" w:hAnsi="Times New Roman" w:cs="Times New Roman"/>
          <w:bCs/>
          <w:sz w:val="28"/>
          <w:szCs w:val="28"/>
          <w:lang w:eastAsia="ru-RU"/>
        </w:rPr>
      </w:pPr>
    </w:p>
    <w:p w:rsidR="000F2AF7" w:rsidRPr="000F2AF7" w:rsidRDefault="000F2AF7" w:rsidP="000F2AF7">
      <w:pPr>
        <w:widowControl/>
        <w:suppressAutoHyphens w:val="0"/>
        <w:autoSpaceDE/>
        <w:jc w:val="right"/>
        <w:rPr>
          <w:rFonts w:ascii="Times New Roman" w:hAnsi="Times New Roman" w:cs="Times New Roman"/>
          <w:bCs/>
          <w:sz w:val="28"/>
          <w:szCs w:val="28"/>
          <w:lang w:eastAsia="ru-RU"/>
        </w:rPr>
      </w:pPr>
    </w:p>
    <w:p w:rsidR="000F2AF7" w:rsidRPr="000F2AF7" w:rsidRDefault="000F2AF7" w:rsidP="000F2AF7">
      <w:pPr>
        <w:widowControl/>
        <w:suppressAutoHyphens w:val="0"/>
        <w:autoSpaceDE/>
        <w:jc w:val="right"/>
        <w:rPr>
          <w:rFonts w:ascii="Times New Roman" w:hAnsi="Times New Roman" w:cs="Times New Roman"/>
          <w:bCs/>
          <w:sz w:val="28"/>
          <w:szCs w:val="28"/>
          <w:lang w:eastAsia="ru-RU"/>
        </w:rPr>
      </w:pPr>
    </w:p>
    <w:p w:rsidR="000F2AF7" w:rsidRPr="000F2AF7" w:rsidRDefault="000F2AF7" w:rsidP="000F2AF7">
      <w:pPr>
        <w:widowControl/>
        <w:suppressAutoHyphens w:val="0"/>
        <w:autoSpaceDE/>
        <w:jc w:val="right"/>
        <w:rPr>
          <w:rFonts w:ascii="Times New Roman" w:hAnsi="Times New Roman" w:cs="Times New Roman"/>
          <w:bCs/>
          <w:sz w:val="28"/>
          <w:szCs w:val="28"/>
          <w:lang w:eastAsia="ru-RU"/>
        </w:rPr>
      </w:pPr>
    </w:p>
    <w:p w:rsidR="000F2AF7" w:rsidRPr="000F2AF7" w:rsidRDefault="000F2AF7" w:rsidP="000F2AF7">
      <w:pPr>
        <w:widowControl/>
        <w:suppressAutoHyphens w:val="0"/>
        <w:autoSpaceDE/>
        <w:jc w:val="center"/>
        <w:rPr>
          <w:rFonts w:ascii="Times New Roman" w:hAnsi="Times New Roman" w:cs="Times New Roman"/>
          <w:sz w:val="28"/>
          <w:szCs w:val="28"/>
          <w:lang w:eastAsia="ru-RU"/>
        </w:rPr>
      </w:pPr>
    </w:p>
    <w:p w:rsidR="000F2AF7" w:rsidRPr="000F2AF7" w:rsidRDefault="000F2AF7" w:rsidP="000F2AF7">
      <w:pPr>
        <w:widowControl/>
        <w:suppressAutoHyphens w:val="0"/>
        <w:autoSpaceDE/>
        <w:jc w:val="center"/>
        <w:rPr>
          <w:rFonts w:ascii="Times New Roman" w:hAnsi="Times New Roman" w:cs="Times New Roman"/>
          <w:sz w:val="28"/>
          <w:szCs w:val="28"/>
          <w:lang w:eastAsia="ru-RU"/>
        </w:rPr>
      </w:pPr>
    </w:p>
    <w:p w:rsidR="000F2AF7" w:rsidRPr="000F2AF7" w:rsidRDefault="000F2AF7" w:rsidP="000F2AF7">
      <w:pPr>
        <w:widowControl/>
        <w:suppressAutoHyphens w:val="0"/>
        <w:autoSpaceDE/>
        <w:jc w:val="center"/>
        <w:rPr>
          <w:rFonts w:ascii="Times New Roman" w:hAnsi="Times New Roman" w:cs="Times New Roman"/>
          <w:sz w:val="28"/>
          <w:szCs w:val="28"/>
          <w:lang w:eastAsia="ru-RU"/>
        </w:rPr>
      </w:pPr>
      <w:r w:rsidRPr="000F2AF7">
        <w:rPr>
          <w:rFonts w:ascii="Times New Roman" w:hAnsi="Times New Roman" w:cs="Times New Roman"/>
          <w:sz w:val="28"/>
          <w:szCs w:val="28"/>
          <w:lang w:eastAsia="ru-RU"/>
        </w:rPr>
        <w:t xml:space="preserve">Образец печати </w:t>
      </w:r>
    </w:p>
    <w:p w:rsidR="000F2AF7" w:rsidRPr="000F2AF7" w:rsidRDefault="000F2AF7" w:rsidP="000F2AF7">
      <w:pPr>
        <w:widowControl/>
        <w:suppressAutoHyphens w:val="0"/>
        <w:autoSpaceDE/>
        <w:jc w:val="center"/>
        <w:rPr>
          <w:rFonts w:ascii="Times New Roman" w:hAnsi="Times New Roman" w:cs="Times New Roman"/>
          <w:sz w:val="28"/>
          <w:szCs w:val="28"/>
          <w:lang w:eastAsia="ru-RU"/>
        </w:rPr>
      </w:pPr>
      <w:r w:rsidRPr="000F2AF7">
        <w:rPr>
          <w:rFonts w:ascii="Times New Roman" w:hAnsi="Times New Roman" w:cs="Times New Roman"/>
          <w:sz w:val="28"/>
          <w:szCs w:val="28"/>
          <w:lang w:eastAsia="ru-RU"/>
        </w:rPr>
        <w:t xml:space="preserve">комитета экономической политики </w:t>
      </w:r>
    </w:p>
    <w:p w:rsidR="000F2AF7" w:rsidRDefault="000F2AF7" w:rsidP="000F2AF7">
      <w:pPr>
        <w:widowControl/>
        <w:suppressAutoHyphens w:val="0"/>
        <w:autoSpaceDE/>
        <w:jc w:val="center"/>
        <w:rPr>
          <w:rFonts w:ascii="Times New Roman" w:hAnsi="Times New Roman" w:cs="Times New Roman"/>
          <w:sz w:val="28"/>
          <w:szCs w:val="28"/>
          <w:lang w:eastAsia="ru-RU"/>
        </w:rPr>
      </w:pPr>
      <w:r w:rsidRPr="000F2AF7">
        <w:rPr>
          <w:rFonts w:ascii="Times New Roman" w:hAnsi="Times New Roman" w:cs="Times New Roman"/>
          <w:sz w:val="28"/>
          <w:szCs w:val="28"/>
          <w:lang w:eastAsia="ru-RU"/>
        </w:rPr>
        <w:t>администрации Ханты-Мансийского района</w:t>
      </w:r>
    </w:p>
    <w:p w:rsidR="000F2AF7" w:rsidRDefault="000F2AF7" w:rsidP="000F2AF7">
      <w:pPr>
        <w:widowControl/>
        <w:suppressAutoHyphens w:val="0"/>
        <w:autoSpaceDE/>
        <w:jc w:val="center"/>
        <w:rPr>
          <w:rFonts w:ascii="Times New Roman" w:hAnsi="Times New Roman" w:cs="Times New Roman"/>
          <w:sz w:val="28"/>
          <w:szCs w:val="28"/>
          <w:lang w:eastAsia="ru-RU"/>
        </w:rPr>
      </w:pPr>
    </w:p>
    <w:p w:rsidR="000F2AF7" w:rsidRDefault="000F2AF7" w:rsidP="000F2AF7">
      <w:pPr>
        <w:widowControl/>
        <w:suppressAutoHyphens w:val="0"/>
        <w:autoSpaceDE/>
        <w:jc w:val="center"/>
        <w:rPr>
          <w:rFonts w:ascii="Times New Roman" w:hAnsi="Times New Roman" w:cs="Times New Roman"/>
          <w:sz w:val="28"/>
          <w:szCs w:val="28"/>
          <w:lang w:eastAsia="ru-RU"/>
        </w:rPr>
      </w:pPr>
    </w:p>
    <w:p w:rsidR="000F2AF7" w:rsidRDefault="000F2AF7" w:rsidP="000F2AF7">
      <w:pPr>
        <w:widowControl/>
        <w:suppressAutoHyphens w:val="0"/>
        <w:autoSpaceDE/>
        <w:jc w:val="center"/>
        <w:rPr>
          <w:rFonts w:ascii="Times New Roman" w:hAnsi="Times New Roman" w:cs="Times New Roman"/>
          <w:sz w:val="28"/>
          <w:szCs w:val="28"/>
          <w:lang w:eastAsia="ru-RU"/>
        </w:rPr>
      </w:pPr>
    </w:p>
    <w:p w:rsidR="000F2AF7" w:rsidRDefault="000F2AF7" w:rsidP="000F2AF7">
      <w:pPr>
        <w:widowControl/>
        <w:suppressAutoHyphens w:val="0"/>
        <w:autoSpaceDE/>
        <w:jc w:val="center"/>
        <w:rPr>
          <w:rFonts w:ascii="Times New Roman" w:hAnsi="Times New Roman" w:cs="Times New Roman"/>
          <w:sz w:val="28"/>
          <w:szCs w:val="28"/>
          <w:lang w:eastAsia="ru-RU"/>
        </w:rPr>
      </w:pPr>
    </w:p>
    <w:p w:rsidR="000F2AF7" w:rsidRDefault="000F2AF7" w:rsidP="000F2AF7">
      <w:pPr>
        <w:widowControl/>
        <w:suppressAutoHyphens w:val="0"/>
        <w:autoSpaceDE/>
        <w:jc w:val="center"/>
        <w:rPr>
          <w:rFonts w:ascii="Times New Roman" w:hAnsi="Times New Roman" w:cs="Times New Roman"/>
          <w:sz w:val="28"/>
          <w:szCs w:val="28"/>
          <w:lang w:eastAsia="ru-RU"/>
        </w:rPr>
      </w:pPr>
    </w:p>
    <w:p w:rsidR="000F2AF7" w:rsidRDefault="000F2AF7" w:rsidP="000F2AF7">
      <w:pPr>
        <w:widowControl/>
        <w:suppressAutoHyphens w:val="0"/>
        <w:autoSpaceDE/>
        <w:jc w:val="center"/>
        <w:rPr>
          <w:rFonts w:ascii="Times New Roman" w:hAnsi="Times New Roman" w:cs="Times New Roman"/>
          <w:sz w:val="28"/>
          <w:szCs w:val="28"/>
          <w:lang w:eastAsia="ru-RU"/>
        </w:rPr>
      </w:pPr>
    </w:p>
    <w:p w:rsidR="000F2AF7" w:rsidRDefault="000F2AF7" w:rsidP="000F2AF7">
      <w:pPr>
        <w:widowControl/>
        <w:suppressAutoHyphens w:val="0"/>
        <w:autoSpaceDE/>
        <w:jc w:val="center"/>
        <w:rPr>
          <w:rFonts w:ascii="Times New Roman" w:hAnsi="Times New Roman" w:cs="Times New Roman"/>
          <w:sz w:val="28"/>
          <w:szCs w:val="28"/>
          <w:lang w:eastAsia="ru-RU"/>
        </w:rPr>
      </w:pPr>
    </w:p>
    <w:p w:rsidR="000F2AF7" w:rsidRDefault="000F2AF7" w:rsidP="000F2AF7">
      <w:pPr>
        <w:widowControl/>
        <w:suppressAutoHyphens w:val="0"/>
        <w:autoSpaceDE/>
        <w:jc w:val="center"/>
        <w:rPr>
          <w:rFonts w:ascii="Times New Roman" w:hAnsi="Times New Roman" w:cs="Times New Roman"/>
          <w:sz w:val="28"/>
          <w:szCs w:val="28"/>
          <w:lang w:eastAsia="ru-RU"/>
        </w:rPr>
      </w:pPr>
    </w:p>
    <w:p w:rsidR="000F2AF7" w:rsidRDefault="000F2AF7" w:rsidP="000F2AF7">
      <w:pPr>
        <w:widowControl/>
        <w:suppressAutoHyphens w:val="0"/>
        <w:autoSpaceDE/>
        <w:jc w:val="center"/>
        <w:rPr>
          <w:rFonts w:ascii="Times New Roman" w:hAnsi="Times New Roman" w:cs="Times New Roman"/>
          <w:sz w:val="28"/>
          <w:szCs w:val="28"/>
          <w:lang w:eastAsia="ru-RU"/>
        </w:rPr>
      </w:pPr>
    </w:p>
    <w:p w:rsidR="000F2AF7" w:rsidRDefault="000F2AF7" w:rsidP="000F2AF7">
      <w:pPr>
        <w:widowControl/>
        <w:suppressAutoHyphens w:val="0"/>
        <w:autoSpaceDE/>
        <w:jc w:val="center"/>
        <w:rPr>
          <w:rFonts w:ascii="Times New Roman" w:hAnsi="Times New Roman" w:cs="Times New Roman"/>
          <w:sz w:val="28"/>
          <w:szCs w:val="28"/>
          <w:lang w:eastAsia="ru-RU"/>
        </w:rPr>
      </w:pPr>
    </w:p>
    <w:p w:rsidR="000F2AF7" w:rsidRDefault="000F2AF7" w:rsidP="000F2AF7">
      <w:pPr>
        <w:widowControl/>
        <w:suppressAutoHyphens w:val="0"/>
        <w:autoSpaceDE/>
        <w:jc w:val="center"/>
        <w:rPr>
          <w:rFonts w:ascii="Times New Roman" w:hAnsi="Times New Roman" w:cs="Times New Roman"/>
          <w:sz w:val="28"/>
          <w:szCs w:val="28"/>
          <w:lang w:eastAsia="ru-RU"/>
        </w:rPr>
      </w:pPr>
    </w:p>
    <w:p w:rsidR="000F2AF7" w:rsidRDefault="000F2AF7" w:rsidP="000F2AF7">
      <w:pPr>
        <w:widowControl/>
        <w:suppressAutoHyphens w:val="0"/>
        <w:autoSpaceDE/>
        <w:jc w:val="center"/>
        <w:rPr>
          <w:rFonts w:ascii="Times New Roman" w:hAnsi="Times New Roman" w:cs="Times New Roman"/>
          <w:sz w:val="28"/>
          <w:szCs w:val="28"/>
          <w:lang w:eastAsia="ru-RU"/>
        </w:rPr>
      </w:pPr>
    </w:p>
    <w:p w:rsidR="000F2AF7" w:rsidRDefault="000F2AF7" w:rsidP="000F2AF7">
      <w:pPr>
        <w:widowControl/>
        <w:suppressAutoHyphens w:val="0"/>
        <w:autoSpaceDE/>
        <w:jc w:val="center"/>
        <w:rPr>
          <w:rFonts w:ascii="Times New Roman" w:hAnsi="Times New Roman" w:cs="Times New Roman"/>
          <w:sz w:val="28"/>
          <w:szCs w:val="28"/>
          <w:lang w:eastAsia="ru-RU"/>
        </w:rPr>
      </w:pPr>
    </w:p>
    <w:p w:rsidR="000F2AF7" w:rsidRDefault="000F2AF7" w:rsidP="000F2AF7">
      <w:pPr>
        <w:widowControl/>
        <w:suppressAutoHyphens w:val="0"/>
        <w:autoSpaceDE/>
        <w:jc w:val="center"/>
        <w:rPr>
          <w:rFonts w:ascii="Times New Roman" w:hAnsi="Times New Roman" w:cs="Times New Roman"/>
          <w:sz w:val="28"/>
          <w:szCs w:val="28"/>
          <w:lang w:eastAsia="ru-RU"/>
        </w:rPr>
      </w:pPr>
    </w:p>
    <w:p w:rsidR="000F2AF7" w:rsidRDefault="000F2AF7" w:rsidP="000F2AF7">
      <w:pPr>
        <w:widowControl/>
        <w:suppressAutoHyphens w:val="0"/>
        <w:autoSpaceDE/>
        <w:jc w:val="center"/>
        <w:rPr>
          <w:rFonts w:ascii="Times New Roman" w:hAnsi="Times New Roman" w:cs="Times New Roman"/>
          <w:sz w:val="28"/>
          <w:szCs w:val="28"/>
          <w:lang w:eastAsia="ru-RU"/>
        </w:rPr>
      </w:pPr>
    </w:p>
    <w:p w:rsidR="000F2AF7" w:rsidRDefault="000F2AF7" w:rsidP="000F2AF7">
      <w:pPr>
        <w:widowControl/>
        <w:suppressAutoHyphens w:val="0"/>
        <w:autoSpaceDE/>
        <w:jc w:val="center"/>
        <w:rPr>
          <w:rFonts w:ascii="Times New Roman" w:hAnsi="Times New Roman" w:cs="Times New Roman"/>
          <w:sz w:val="28"/>
          <w:szCs w:val="28"/>
          <w:lang w:eastAsia="ru-RU"/>
        </w:rPr>
      </w:pPr>
    </w:p>
    <w:p w:rsidR="000F2AF7" w:rsidRPr="000F2AF7" w:rsidRDefault="000F2AF7" w:rsidP="000F2AF7">
      <w:pPr>
        <w:widowControl/>
        <w:suppressAutoHyphens w:val="0"/>
        <w:autoSpaceDE/>
        <w:jc w:val="right"/>
        <w:rPr>
          <w:rFonts w:ascii="Times New Roman" w:hAnsi="Times New Roman" w:cs="Times New Roman"/>
          <w:sz w:val="28"/>
          <w:szCs w:val="28"/>
          <w:lang w:eastAsia="ru-RU"/>
        </w:rPr>
      </w:pPr>
      <w:r w:rsidRPr="000F2AF7">
        <w:rPr>
          <w:rFonts w:ascii="Times New Roman" w:hAnsi="Times New Roman" w:cs="Times New Roman"/>
          <w:sz w:val="28"/>
          <w:szCs w:val="28"/>
          <w:lang w:eastAsia="ru-RU"/>
        </w:rPr>
        <w:t>Приложение 2</w:t>
      </w:r>
    </w:p>
    <w:p w:rsidR="000F2AF7" w:rsidRPr="000F2AF7" w:rsidRDefault="000F2AF7" w:rsidP="000F2AF7">
      <w:pPr>
        <w:widowControl/>
        <w:suppressAutoHyphens w:val="0"/>
        <w:autoSpaceDE/>
        <w:jc w:val="right"/>
        <w:rPr>
          <w:rFonts w:ascii="Times New Roman" w:hAnsi="Times New Roman" w:cs="Times New Roman"/>
          <w:sz w:val="28"/>
          <w:szCs w:val="28"/>
          <w:lang w:eastAsia="ru-RU"/>
        </w:rPr>
      </w:pPr>
      <w:r w:rsidRPr="000F2AF7">
        <w:rPr>
          <w:rFonts w:ascii="Times New Roman" w:hAnsi="Times New Roman" w:cs="Times New Roman"/>
          <w:sz w:val="28"/>
          <w:szCs w:val="28"/>
          <w:lang w:eastAsia="ru-RU"/>
        </w:rPr>
        <w:t xml:space="preserve">к </w:t>
      </w:r>
      <w:r>
        <w:rPr>
          <w:rFonts w:ascii="Times New Roman" w:eastAsia="Calibri" w:hAnsi="Times New Roman" w:cs="Times New Roman"/>
          <w:sz w:val="28"/>
          <w:szCs w:val="28"/>
          <w:lang w:eastAsia="en-US"/>
        </w:rPr>
        <w:t>постановлению</w:t>
      </w:r>
      <w:r w:rsidRPr="000F2AF7">
        <w:rPr>
          <w:rFonts w:ascii="Times New Roman" w:hAnsi="Times New Roman" w:cs="Times New Roman"/>
          <w:sz w:val="28"/>
          <w:szCs w:val="28"/>
          <w:lang w:eastAsia="ru-RU"/>
        </w:rPr>
        <w:t xml:space="preserve"> администрации</w:t>
      </w:r>
    </w:p>
    <w:p w:rsidR="000F2AF7" w:rsidRDefault="000F2AF7" w:rsidP="000F2AF7">
      <w:pPr>
        <w:widowControl/>
        <w:suppressAutoHyphens w:val="0"/>
        <w:autoSpaceDE/>
        <w:jc w:val="right"/>
        <w:rPr>
          <w:rFonts w:ascii="Times New Roman" w:hAnsi="Times New Roman" w:cs="Times New Roman"/>
          <w:sz w:val="28"/>
          <w:szCs w:val="28"/>
          <w:lang w:eastAsia="ru-RU"/>
        </w:rPr>
      </w:pPr>
      <w:r w:rsidRPr="000F2AF7">
        <w:rPr>
          <w:rFonts w:ascii="Times New Roman" w:hAnsi="Times New Roman" w:cs="Times New Roman"/>
          <w:sz w:val="28"/>
          <w:szCs w:val="28"/>
          <w:lang w:eastAsia="ru-RU"/>
        </w:rPr>
        <w:t>Ханты-Мансийского района</w:t>
      </w:r>
    </w:p>
    <w:p w:rsidR="002516CD" w:rsidRPr="000F2AF7" w:rsidRDefault="002516CD" w:rsidP="0080608A">
      <w:pPr>
        <w:widowControl/>
        <w:suppressAutoHyphens w:val="0"/>
        <w:autoSpaceDE/>
        <w:ind w:right="-1"/>
        <w:jc w:val="right"/>
        <w:rPr>
          <w:rFonts w:ascii="Times New Roman" w:hAnsi="Times New Roman" w:cs="Times New Roman"/>
          <w:sz w:val="28"/>
          <w:szCs w:val="28"/>
          <w:lang w:eastAsia="ru-RU"/>
        </w:rPr>
      </w:pPr>
      <w:r>
        <w:rPr>
          <w:rFonts w:ascii="Times New Roman" w:hAnsi="Times New Roman" w:cs="Times New Roman"/>
          <w:sz w:val="28"/>
          <w:szCs w:val="28"/>
          <w:lang w:eastAsia="ru-RU"/>
        </w:rPr>
        <w:t xml:space="preserve">от </w:t>
      </w:r>
      <w:r w:rsidR="0080608A">
        <w:rPr>
          <w:rFonts w:ascii="Times New Roman" w:hAnsi="Times New Roman" w:cs="Times New Roman"/>
          <w:sz w:val="28"/>
          <w:szCs w:val="28"/>
          <w:lang w:eastAsia="ru-RU"/>
        </w:rPr>
        <w:t xml:space="preserve">06.07.2021 </w:t>
      </w:r>
      <w:r>
        <w:rPr>
          <w:rFonts w:ascii="Times New Roman" w:hAnsi="Times New Roman" w:cs="Times New Roman"/>
          <w:sz w:val="28"/>
          <w:szCs w:val="28"/>
          <w:lang w:eastAsia="ru-RU"/>
        </w:rPr>
        <w:t>№</w:t>
      </w:r>
      <w:r w:rsidR="0080608A">
        <w:rPr>
          <w:rFonts w:ascii="Times New Roman" w:hAnsi="Times New Roman" w:cs="Times New Roman"/>
          <w:sz w:val="28"/>
          <w:szCs w:val="28"/>
          <w:lang w:eastAsia="ru-RU"/>
        </w:rPr>
        <w:t xml:space="preserve"> 167</w:t>
      </w:r>
      <w:r>
        <w:rPr>
          <w:rFonts w:ascii="Times New Roman" w:hAnsi="Times New Roman" w:cs="Times New Roman"/>
          <w:sz w:val="28"/>
          <w:szCs w:val="28"/>
          <w:lang w:eastAsia="ru-RU"/>
        </w:rPr>
        <w:t xml:space="preserve">     </w:t>
      </w:r>
    </w:p>
    <w:p w:rsidR="000F2AF7" w:rsidRPr="000F2AF7" w:rsidRDefault="000F2AF7" w:rsidP="000F2AF7">
      <w:pPr>
        <w:widowControl/>
        <w:suppressAutoHyphens w:val="0"/>
        <w:autoSpaceDE/>
        <w:jc w:val="center"/>
        <w:rPr>
          <w:rFonts w:ascii="Times New Roman" w:hAnsi="Times New Roman" w:cs="Times New Roman"/>
          <w:strike/>
          <w:sz w:val="28"/>
          <w:szCs w:val="28"/>
          <w:lang w:eastAsia="ru-RU"/>
        </w:rPr>
      </w:pPr>
    </w:p>
    <w:p w:rsidR="000F2AF7" w:rsidRPr="000F2AF7" w:rsidRDefault="000F2AF7" w:rsidP="000F2AF7">
      <w:pPr>
        <w:widowControl/>
        <w:suppressAutoHyphens w:val="0"/>
        <w:autoSpaceDE/>
        <w:jc w:val="center"/>
        <w:rPr>
          <w:rFonts w:ascii="Times New Roman" w:hAnsi="Times New Roman" w:cs="Times New Roman"/>
          <w:color w:val="000000"/>
          <w:sz w:val="28"/>
          <w:szCs w:val="28"/>
          <w:lang w:eastAsia="ru-RU"/>
        </w:rPr>
      </w:pPr>
    </w:p>
    <w:p w:rsidR="000F2AF7" w:rsidRPr="000F2AF7" w:rsidRDefault="000F2AF7" w:rsidP="000F2AF7">
      <w:pPr>
        <w:widowControl/>
        <w:suppressAutoHyphens w:val="0"/>
        <w:autoSpaceDE/>
        <w:jc w:val="center"/>
        <w:rPr>
          <w:rFonts w:ascii="Times New Roman" w:hAnsi="Times New Roman" w:cs="Times New Roman"/>
          <w:color w:val="000000"/>
          <w:sz w:val="28"/>
          <w:szCs w:val="28"/>
          <w:lang w:eastAsia="ru-RU"/>
        </w:rPr>
      </w:pPr>
      <w:r w:rsidRPr="000F2AF7">
        <w:rPr>
          <w:rFonts w:ascii="Times New Roman" w:hAnsi="Times New Roman" w:cs="Times New Roman"/>
          <w:color w:val="000000"/>
          <w:sz w:val="28"/>
          <w:szCs w:val="28"/>
          <w:lang w:val="en-US" w:eastAsia="ru-RU"/>
        </w:rPr>
        <w:t>C</w:t>
      </w:r>
      <w:r w:rsidRPr="000F2AF7">
        <w:rPr>
          <w:rFonts w:ascii="Times New Roman" w:hAnsi="Times New Roman" w:cs="Times New Roman"/>
          <w:color w:val="000000"/>
          <w:sz w:val="28"/>
          <w:szCs w:val="28"/>
          <w:lang w:eastAsia="ru-RU"/>
        </w:rPr>
        <w:t>труктура комитета экономической политики</w:t>
      </w:r>
    </w:p>
    <w:p w:rsidR="000F2AF7" w:rsidRPr="000F2AF7" w:rsidRDefault="000F2AF7" w:rsidP="000F2AF7">
      <w:pPr>
        <w:widowControl/>
        <w:suppressAutoHyphens w:val="0"/>
        <w:autoSpaceDE/>
        <w:jc w:val="center"/>
        <w:rPr>
          <w:rFonts w:ascii="Times New Roman" w:hAnsi="Times New Roman" w:cs="Times New Roman"/>
          <w:color w:val="000000"/>
          <w:sz w:val="28"/>
          <w:szCs w:val="28"/>
          <w:lang w:eastAsia="ru-RU"/>
        </w:rPr>
      </w:pPr>
      <w:r w:rsidRPr="000F2AF7">
        <w:rPr>
          <w:rFonts w:ascii="Times New Roman" w:hAnsi="Times New Roman" w:cs="Times New Roman"/>
          <w:color w:val="000000"/>
          <w:sz w:val="28"/>
          <w:szCs w:val="28"/>
          <w:lang w:eastAsia="ru-RU"/>
        </w:rPr>
        <w:t>администрации Ханты-Мансийского района</w:t>
      </w:r>
    </w:p>
    <w:p w:rsidR="000F2AF7" w:rsidRPr="000F2AF7" w:rsidRDefault="000F2AF7" w:rsidP="000F2AF7">
      <w:pPr>
        <w:widowControl/>
        <w:suppressAutoHyphens w:val="0"/>
        <w:autoSpaceDE/>
        <w:jc w:val="center"/>
        <w:rPr>
          <w:rFonts w:ascii="Times New Roman" w:hAnsi="Times New Roman" w:cs="Times New Roman"/>
          <w:sz w:val="28"/>
          <w:szCs w:val="28"/>
          <w:highlight w:val="yellow"/>
          <w:lang w:eastAsia="ru-RU"/>
        </w:rPr>
      </w:pPr>
    </w:p>
    <w:p w:rsidR="000F2AF7" w:rsidRPr="000F2AF7" w:rsidRDefault="00480D8B" w:rsidP="000F2AF7">
      <w:pPr>
        <w:widowControl/>
        <w:suppressAutoHyphens w:val="0"/>
        <w:autoSpaceDE/>
        <w:jc w:val="center"/>
        <w:rPr>
          <w:rFonts w:ascii="Times New Roman" w:hAnsi="Times New Roman" w:cs="Times New Roman"/>
          <w:sz w:val="28"/>
          <w:szCs w:val="28"/>
          <w:highlight w:val="yellow"/>
          <w:lang w:eastAsia="ru-RU"/>
        </w:rPr>
      </w:pPr>
      <w:r>
        <w:rPr>
          <w:noProof/>
          <w:lang w:eastAsia="ru-RU"/>
        </w:rPr>
        <mc:AlternateContent>
          <mc:Choice Requires="wps">
            <w:drawing>
              <wp:anchor distT="0" distB="0" distL="114300" distR="114300" simplePos="0" relativeHeight="251662336" behindDoc="0" locked="0" layoutInCell="1" allowOverlap="1">
                <wp:simplePos x="0" y="0"/>
                <wp:positionH relativeFrom="column">
                  <wp:posOffset>1748790</wp:posOffset>
                </wp:positionH>
                <wp:positionV relativeFrom="paragraph">
                  <wp:posOffset>106045</wp:posOffset>
                </wp:positionV>
                <wp:extent cx="1905000" cy="352425"/>
                <wp:effectExtent l="0" t="0" r="19050" b="28575"/>
                <wp:wrapNone/>
                <wp:docPr id="7" name="Прямоугольник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0" cy="352425"/>
                        </a:xfrm>
                        <a:prstGeom prst="rect">
                          <a:avLst/>
                        </a:prstGeom>
                        <a:solidFill>
                          <a:srgbClr val="FFFFFF"/>
                        </a:solidFill>
                        <a:ln w="9525">
                          <a:solidFill>
                            <a:srgbClr val="000000"/>
                          </a:solidFill>
                          <a:miter lim="800000"/>
                          <a:headEnd/>
                          <a:tailEnd/>
                        </a:ln>
                      </wps:spPr>
                      <wps:txbx>
                        <w:txbxContent>
                          <w:p w:rsidR="000F2AF7" w:rsidRPr="00A5634A" w:rsidRDefault="000F2AF7" w:rsidP="000F2AF7">
                            <w:pPr>
                              <w:jc w:val="center"/>
                              <w:rPr>
                                <w:rFonts w:ascii="Times New Roman" w:hAnsi="Times New Roman" w:cs="Times New Roman"/>
                                <w:sz w:val="28"/>
                                <w:szCs w:val="28"/>
                              </w:rPr>
                            </w:pPr>
                            <w:r w:rsidRPr="00A5634A">
                              <w:rPr>
                                <w:rFonts w:ascii="Times New Roman" w:hAnsi="Times New Roman" w:cs="Times New Roman"/>
                                <w:sz w:val="28"/>
                                <w:szCs w:val="28"/>
                              </w:rPr>
                              <w:t>Председатель</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3" o:spid="_x0000_s1027" style="position:absolute;left:0;text-align:left;margin-left:137.7pt;margin-top:8.35pt;width:150pt;height:27.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">
                <v:textbox>
                  <w:txbxContent>
                    <w:p w:rsidR="000F2AF7" w:rsidRPr="00A5634A" w:rsidRDefault="000F2AF7" w:rsidP="000F2AF7">
                      <w:pPr>
                        <w:jc w:val="center"/>
                        <w:rPr>
                          <w:rFonts w:ascii="Times New Roman" w:hAnsi="Times New Roman" w:cs="Times New Roman"/>
                          <w:sz w:val="28"/>
                          <w:szCs w:val="28"/>
                        </w:rPr>
                      </w:pPr>
                      <w:r w:rsidRPr="00A5634A">
                        <w:rPr>
                          <w:rFonts w:ascii="Times New Roman" w:hAnsi="Times New Roman" w:cs="Times New Roman"/>
                          <w:sz w:val="28"/>
                          <w:szCs w:val="28"/>
                        </w:rPr>
                        <w:t>Председатель</w:t>
                      </w:r>
                    </w:p>
                  </w:txbxContent>
                </v:textbox>
              </v:rect>
            </w:pict>
          </mc:Fallback>
        </mc:AlternateContent>
      </w:r>
    </w:p>
    <w:p w:rsidR="000F2AF7" w:rsidRPr="000F2AF7" w:rsidRDefault="000F2AF7" w:rsidP="000F2AF7">
      <w:pPr>
        <w:widowControl/>
        <w:suppressAutoHyphens w:val="0"/>
        <w:autoSpaceDE/>
        <w:rPr>
          <w:rFonts w:ascii="Times New Roman" w:hAnsi="Times New Roman" w:cs="Times New Roman"/>
          <w:sz w:val="28"/>
          <w:szCs w:val="28"/>
          <w:highlight w:val="yellow"/>
          <w:lang w:eastAsia="ru-RU"/>
        </w:rPr>
      </w:pPr>
    </w:p>
    <w:p w:rsidR="000F2AF7" w:rsidRPr="000F2AF7" w:rsidRDefault="00480D8B" w:rsidP="000F2AF7">
      <w:pPr>
        <w:widowControl/>
        <w:suppressAutoHyphens w:val="0"/>
        <w:autoSpaceDE/>
        <w:rPr>
          <w:rFonts w:ascii="Times New Roman" w:hAnsi="Times New Roman" w:cs="Times New Roman"/>
          <w:sz w:val="28"/>
          <w:szCs w:val="28"/>
          <w:highlight w:val="yellow"/>
          <w:lang w:eastAsia="ru-RU"/>
        </w:rPr>
      </w:pPr>
      <w:r>
        <w:rPr>
          <w:rFonts w:ascii="Times New Roman" w:hAnsi="Times New Roman" w:cs="Times New Roman"/>
          <w:noProof/>
          <w:sz w:val="28"/>
          <w:szCs w:val="28"/>
          <w:lang w:eastAsia="ru-RU"/>
        </w:rPr>
        <mc:AlternateContent>
          <mc:Choice Requires="wps">
            <w:drawing>
              <wp:anchor distT="0" distB="0" distL="114300" distR="114300" simplePos="0" relativeHeight="251678720" behindDoc="0" locked="0" layoutInCell="1" allowOverlap="1">
                <wp:simplePos x="0" y="0"/>
                <wp:positionH relativeFrom="column">
                  <wp:posOffset>2600960</wp:posOffset>
                </wp:positionH>
                <wp:positionV relativeFrom="paragraph">
                  <wp:posOffset>22225</wp:posOffset>
                </wp:positionV>
                <wp:extent cx="10160" cy="229235"/>
                <wp:effectExtent l="47625" t="9525" r="56515" b="18415"/>
                <wp:wrapNone/>
                <wp:docPr id="6" name="AutoShap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160" cy="2292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9918A75" id="_x0000_t32" coordsize="21600,21600" o:spt="32" o:oned="t" path="m,l21600,21600e" filled="f">
                <v:path arrowok="t" fillok="f" o:connecttype="none"/>
                <o:lock v:ext="edit" shapetype="t"/>
              </v:shapetype>
              <v:shape id="AutoShape 23" o:spid="_x0000_s1026" type="#_x0000_t32" style="position:absolute;margin-left:204.8pt;margin-top:1.75pt;width:.8pt;height:18.0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">
                <v:stroke endarrow="block"/>
              </v:shape>
            </w:pict>
          </mc:Fallback>
        </mc:AlternateContent>
      </w:r>
    </w:p>
    <w:p w:rsidR="000F2AF7" w:rsidRPr="000F2AF7" w:rsidRDefault="00480D8B" w:rsidP="000F2AF7">
      <w:pPr>
        <w:widowControl/>
        <w:suppressAutoHyphens w:val="0"/>
        <w:autoSpaceDE/>
        <w:rPr>
          <w:rFonts w:ascii="Times New Roman" w:hAnsi="Times New Roman" w:cs="Times New Roman"/>
          <w:sz w:val="28"/>
          <w:szCs w:val="28"/>
          <w:lang w:eastAsia="ru-RU"/>
        </w:rPr>
      </w:pPr>
      <w:r>
        <w:rPr>
          <w:rFonts w:ascii="Times New Roman" w:hAnsi="Times New Roman" w:cs="Times New Roman"/>
          <w:b/>
          <w:noProof/>
          <w:sz w:val="28"/>
          <w:szCs w:val="28"/>
          <w:lang w:eastAsia="ru-RU"/>
        </w:rPr>
        <mc:AlternateContent>
          <mc:Choice Requires="wps">
            <w:drawing>
              <wp:anchor distT="0" distB="0" distL="114300" distR="114300" simplePos="0" relativeHeight="251677696" behindDoc="0" locked="0" layoutInCell="1" allowOverlap="1">
                <wp:simplePos x="0" y="0"/>
                <wp:positionH relativeFrom="column">
                  <wp:posOffset>1267460</wp:posOffset>
                </wp:positionH>
                <wp:positionV relativeFrom="paragraph">
                  <wp:posOffset>64770</wp:posOffset>
                </wp:positionV>
                <wp:extent cx="2966085" cy="371475"/>
                <wp:effectExtent l="0" t="0" r="24765" b="28575"/>
                <wp:wrapNone/>
                <wp:docPr id="50" name="Прямоугольник 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66085" cy="371475"/>
                        </a:xfrm>
                        <a:prstGeom prst="rect">
                          <a:avLst/>
                        </a:prstGeom>
                        <a:solidFill>
                          <a:srgbClr val="FFFFFF"/>
                        </a:solidFill>
                        <a:ln w="9525">
                          <a:solidFill>
                            <a:srgbClr val="000000"/>
                          </a:solidFill>
                          <a:miter lim="800000"/>
                          <a:headEnd/>
                          <a:tailEnd/>
                        </a:ln>
                      </wps:spPr>
                      <wps:txbx>
                        <w:txbxContent>
                          <w:p w:rsidR="000F2AF7" w:rsidRPr="00A5634A" w:rsidRDefault="000F2AF7" w:rsidP="000F2AF7">
                            <w:pPr>
                              <w:jc w:val="center"/>
                              <w:rPr>
                                <w:rFonts w:ascii="Times New Roman" w:hAnsi="Times New Roman" w:cs="Times New Roman"/>
                                <w:sz w:val="28"/>
                                <w:szCs w:val="28"/>
                              </w:rPr>
                            </w:pPr>
                            <w:r w:rsidRPr="00A5634A">
                              <w:rPr>
                                <w:rFonts w:ascii="Times New Roman" w:hAnsi="Times New Roman" w:cs="Times New Roman"/>
                                <w:sz w:val="28"/>
                                <w:szCs w:val="28"/>
                              </w:rPr>
                              <w:t>Заместитель председателя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50" o:spid="_x0000_s1028" style="position:absolute;margin-left:99.8pt;margin-top:5.1pt;width:233.55pt;height:29.2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">
                <v:textbox>
                  <w:txbxContent>
                    <w:p w:rsidR="000F2AF7" w:rsidRPr="00A5634A" w:rsidRDefault="000F2AF7" w:rsidP="000F2AF7">
                      <w:pPr>
                        <w:jc w:val="center"/>
                        <w:rPr>
                          <w:rFonts w:ascii="Times New Roman" w:hAnsi="Times New Roman" w:cs="Times New Roman"/>
                          <w:sz w:val="28"/>
                          <w:szCs w:val="28"/>
                        </w:rPr>
                      </w:pPr>
                      <w:r w:rsidRPr="00A5634A">
                        <w:rPr>
                          <w:rFonts w:ascii="Times New Roman" w:hAnsi="Times New Roman" w:cs="Times New Roman"/>
                          <w:sz w:val="28"/>
                          <w:szCs w:val="28"/>
                        </w:rPr>
                        <w:t>Заместитель председателя</w:t>
                      </w:r>
                    </w:p>
                  </w:txbxContent>
                </v:textbox>
              </v:rect>
            </w:pict>
          </mc:Fallback>
        </mc:AlternateContent>
      </w:r>
    </w:p>
    <w:p w:rsidR="000F2AF7" w:rsidRPr="000F2AF7" w:rsidRDefault="000F2AF7" w:rsidP="000F2AF7">
      <w:pPr>
        <w:widowControl/>
        <w:tabs>
          <w:tab w:val="left" w:pos="3600"/>
          <w:tab w:val="left" w:pos="7335"/>
        </w:tabs>
        <w:suppressAutoHyphens w:val="0"/>
        <w:autoSpaceDE/>
        <w:rPr>
          <w:rFonts w:ascii="Times New Roman" w:hAnsi="Times New Roman" w:cs="Times New Roman"/>
          <w:sz w:val="28"/>
          <w:szCs w:val="28"/>
          <w:lang w:eastAsia="ru-RU"/>
        </w:rPr>
      </w:pPr>
      <w:r w:rsidRPr="00F40625">
        <w:rPr>
          <w:rFonts w:ascii="Times New Roman" w:hAnsi="Times New Roman" w:cs="Times New Roman"/>
          <w:b/>
          <w:sz w:val="28"/>
          <w:szCs w:val="28"/>
          <w:lang w:eastAsia="ru-RU"/>
        </w:rPr>
        <w:tab/>
      </w:r>
      <w:r w:rsidRPr="00F40625">
        <w:rPr>
          <w:rFonts w:ascii="Times New Roman" w:hAnsi="Times New Roman" w:cs="Times New Roman"/>
          <w:b/>
          <w:sz w:val="28"/>
          <w:szCs w:val="28"/>
          <w:lang w:eastAsia="ru-RU"/>
        </w:rPr>
        <w:tab/>
      </w:r>
    </w:p>
    <w:p w:rsidR="000F2AF7" w:rsidRPr="000F2AF7" w:rsidRDefault="00480D8B" w:rsidP="00B51DB7">
      <w:pPr>
        <w:widowControl/>
        <w:tabs>
          <w:tab w:val="left" w:pos="2175"/>
          <w:tab w:val="center" w:pos="4535"/>
          <w:tab w:val="left" w:pos="6330"/>
        </w:tabs>
        <w:suppressAutoHyphens w:val="0"/>
        <w:autoSpaceDE/>
        <w:rPr>
          <w:rFonts w:ascii="Times New Roman" w:hAnsi="Times New Roman" w:cs="Times New Roman"/>
          <w:sz w:val="28"/>
          <w:szCs w:val="28"/>
          <w:lang w:eastAsia="ru-RU"/>
        </w:rPr>
      </w:pPr>
      <w:r>
        <w:rPr>
          <w:rFonts w:ascii="Times New Roman" w:hAnsi="Times New Roman" w:cs="Times New Roman"/>
          <w:noProof/>
          <w:sz w:val="28"/>
          <w:szCs w:val="28"/>
          <w:lang w:eastAsia="ru-RU"/>
        </w:rPr>
        <mc:AlternateContent>
          <mc:Choice Requires="wps">
            <w:drawing>
              <wp:anchor distT="0" distB="0" distL="114300" distR="114300" simplePos="0" relativeHeight="251680768" behindDoc="0" locked="0" layoutInCell="1" allowOverlap="1">
                <wp:simplePos x="0" y="0"/>
                <wp:positionH relativeFrom="column">
                  <wp:posOffset>2762885</wp:posOffset>
                </wp:positionH>
                <wp:positionV relativeFrom="paragraph">
                  <wp:posOffset>7620</wp:posOffset>
                </wp:positionV>
                <wp:extent cx="10160" cy="286385"/>
                <wp:effectExtent l="47625" t="8255" r="56515" b="19685"/>
                <wp:wrapNone/>
                <wp:docPr id="5" name="AutoShape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160" cy="28638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D3C02FA" id="AutoShape 25" o:spid="_x0000_s1026" type="#_x0000_t32" style="position:absolute;margin-left:217.55pt;margin-top:.6pt;width:.8pt;height:22.5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">
                <v:stroke endarrow="block"/>
              </v:shape>
            </w:pict>
          </mc:Fallback>
        </mc:AlternateContent>
      </w:r>
      <w:r>
        <w:rPr>
          <w:rFonts w:ascii="Times New Roman" w:hAnsi="Times New Roman" w:cs="Times New Roman"/>
          <w:noProof/>
          <w:sz w:val="28"/>
          <w:szCs w:val="28"/>
          <w:lang w:eastAsia="ru-RU"/>
        </w:rPr>
        <mc:AlternateContent>
          <mc:Choice Requires="wps">
            <w:drawing>
              <wp:anchor distT="0" distB="0" distL="114300" distR="114300" simplePos="0" relativeHeight="251681792" behindDoc="0" locked="0" layoutInCell="1" allowOverlap="1">
                <wp:simplePos x="0" y="0"/>
                <wp:positionH relativeFrom="column">
                  <wp:posOffset>4019550</wp:posOffset>
                </wp:positionH>
                <wp:positionV relativeFrom="paragraph">
                  <wp:posOffset>53975</wp:posOffset>
                </wp:positionV>
                <wp:extent cx="10160" cy="229235"/>
                <wp:effectExtent l="46990" t="6985" r="57150" b="20955"/>
                <wp:wrapNone/>
                <wp:docPr id="4" name="AutoShape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160" cy="2292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A43FEC5" id="AutoShape 26" o:spid="_x0000_s1026" type="#_x0000_t32" style="position:absolute;margin-left:316.5pt;margin-top:4.25pt;width:.8pt;height:18.0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">
                <v:stroke endarrow="block"/>
              </v:shape>
            </w:pict>
          </mc:Fallback>
        </mc:AlternateContent>
      </w:r>
      <w:r>
        <w:rPr>
          <w:rFonts w:ascii="Times New Roman" w:hAnsi="Times New Roman" w:cs="Times New Roman"/>
          <w:noProof/>
          <w:sz w:val="28"/>
          <w:szCs w:val="28"/>
          <w:lang w:eastAsia="ru-RU"/>
        </w:rPr>
        <mc:AlternateContent>
          <mc:Choice Requires="wps">
            <w:drawing>
              <wp:anchor distT="0" distB="0" distL="114300" distR="114300" simplePos="0" relativeHeight="251679744" behindDoc="0" locked="0" layoutInCell="1" allowOverlap="1">
                <wp:simplePos x="0" y="0"/>
                <wp:positionH relativeFrom="column">
                  <wp:posOffset>1515110</wp:posOffset>
                </wp:positionH>
                <wp:positionV relativeFrom="paragraph">
                  <wp:posOffset>27305</wp:posOffset>
                </wp:positionV>
                <wp:extent cx="10160" cy="229235"/>
                <wp:effectExtent l="47625" t="8890" r="56515" b="19050"/>
                <wp:wrapNone/>
                <wp:docPr id="3" name="AutoShape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160" cy="2292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F0E65D1" id="AutoShape 24" o:spid="_x0000_s1026" type="#_x0000_t32" style="position:absolute;margin-left:119.3pt;margin-top:2.15pt;width:.8pt;height:18.0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">
                <v:stroke endarrow="block"/>
              </v:shape>
            </w:pict>
          </mc:Fallback>
        </mc:AlternateContent>
      </w:r>
      <w:r w:rsidR="00B51DB7">
        <w:rPr>
          <w:rFonts w:ascii="Times New Roman" w:hAnsi="Times New Roman" w:cs="Times New Roman"/>
          <w:sz w:val="28"/>
          <w:szCs w:val="28"/>
          <w:lang w:eastAsia="ru-RU"/>
        </w:rPr>
        <w:tab/>
      </w:r>
      <w:r w:rsidR="00B51DB7">
        <w:rPr>
          <w:rFonts w:ascii="Times New Roman" w:hAnsi="Times New Roman" w:cs="Times New Roman"/>
          <w:sz w:val="28"/>
          <w:szCs w:val="28"/>
          <w:lang w:eastAsia="ru-RU"/>
        </w:rPr>
        <w:tab/>
      </w:r>
      <w:r w:rsidR="00B51DB7">
        <w:rPr>
          <w:rFonts w:ascii="Times New Roman" w:hAnsi="Times New Roman" w:cs="Times New Roman"/>
          <w:sz w:val="28"/>
          <w:szCs w:val="28"/>
          <w:lang w:eastAsia="ru-RU"/>
        </w:rPr>
        <w:tab/>
      </w:r>
    </w:p>
    <w:p w:rsidR="000F2AF7" w:rsidRPr="000F2AF7" w:rsidRDefault="00480D8B" w:rsidP="000F2AF7">
      <w:pPr>
        <w:widowControl/>
        <w:suppressAutoHyphens w:val="0"/>
        <w:autoSpaceDE/>
        <w:rPr>
          <w:rFonts w:ascii="Times New Roman" w:hAnsi="Times New Roman" w:cs="Times New Roman"/>
          <w:sz w:val="28"/>
          <w:szCs w:val="28"/>
          <w:lang w:eastAsia="ru-RU"/>
        </w:rPr>
      </w:pPr>
      <w:r>
        <w:rPr>
          <w:noProof/>
          <w:lang w:eastAsia="ru-RU"/>
        </w:rPr>
        <mc:AlternateContent>
          <mc:Choice Requires="wps">
            <w:drawing>
              <wp:anchor distT="0" distB="0" distL="114300" distR="114300" simplePos="0" relativeHeight="251663360" behindDoc="0" locked="0" layoutInCell="1" allowOverlap="1">
                <wp:simplePos x="0" y="0"/>
                <wp:positionH relativeFrom="column">
                  <wp:posOffset>2172335</wp:posOffset>
                </wp:positionH>
                <wp:positionV relativeFrom="paragraph">
                  <wp:posOffset>121920</wp:posOffset>
                </wp:positionV>
                <wp:extent cx="1352550" cy="1104900"/>
                <wp:effectExtent l="0" t="0" r="19050" b="19050"/>
                <wp:wrapNone/>
                <wp:docPr id="62" name="Прямоугольник 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52550" cy="1104900"/>
                        </a:xfrm>
                        <a:prstGeom prst="rect">
                          <a:avLst/>
                        </a:prstGeom>
                        <a:solidFill>
                          <a:srgbClr val="FFFFFF"/>
                        </a:solidFill>
                        <a:ln w="9525">
                          <a:solidFill>
                            <a:srgbClr val="000000"/>
                          </a:solidFill>
                          <a:miter lim="800000"/>
                          <a:headEnd/>
                          <a:tailEnd/>
                        </a:ln>
                      </wps:spPr>
                      <wps:txbx>
                        <w:txbxContent>
                          <w:p w:rsidR="000F2AF7" w:rsidRDefault="000F2AF7" w:rsidP="000F2AF7">
                            <w:pPr>
                              <w:jc w:val="center"/>
                            </w:pPr>
                          </w:p>
                          <w:p w:rsidR="000F2AF7" w:rsidRPr="00A5634A" w:rsidRDefault="000F2AF7" w:rsidP="000F2AF7">
                            <w:pPr>
                              <w:jc w:val="center"/>
                              <w:rPr>
                                <w:rFonts w:ascii="Times New Roman" w:hAnsi="Times New Roman" w:cs="Times New Roman"/>
                                <w:sz w:val="28"/>
                                <w:szCs w:val="28"/>
                              </w:rPr>
                            </w:pPr>
                            <w:r w:rsidRPr="00A5634A">
                              <w:rPr>
                                <w:rFonts w:ascii="Times New Roman" w:hAnsi="Times New Roman" w:cs="Times New Roman"/>
                                <w:sz w:val="28"/>
                                <w:szCs w:val="28"/>
                              </w:rPr>
                              <w:t>Отдел сельского хозяйства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62" o:spid="_x0000_s1029" style="position:absolute;margin-left:171.05pt;margin-top:9.6pt;width:106.5pt;height:87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">
                <v:textbox>
                  <w:txbxContent>
                    <w:p w:rsidR="000F2AF7" w:rsidRDefault="000F2AF7" w:rsidP="000F2AF7">
                      <w:pPr>
                        <w:jc w:val="center"/>
                      </w:pPr>
                    </w:p>
                    <w:p w:rsidR="000F2AF7" w:rsidRPr="00A5634A" w:rsidRDefault="000F2AF7" w:rsidP="000F2AF7">
                      <w:pPr>
                        <w:jc w:val="center"/>
                        <w:rPr>
                          <w:rFonts w:ascii="Times New Roman" w:hAnsi="Times New Roman" w:cs="Times New Roman"/>
                          <w:sz w:val="28"/>
                          <w:szCs w:val="28"/>
                        </w:rPr>
                      </w:pPr>
                      <w:r w:rsidRPr="00A5634A">
                        <w:rPr>
                          <w:rFonts w:ascii="Times New Roman" w:hAnsi="Times New Roman" w:cs="Times New Roman"/>
                          <w:sz w:val="28"/>
                          <w:szCs w:val="28"/>
                        </w:rPr>
                        <w:t>Отдел сельского хозяйства</w:t>
                      </w:r>
                    </w:p>
                  </w:txbxContent>
                </v:textbox>
              </v:rect>
            </w:pict>
          </mc:Fallback>
        </mc:AlternateContent>
      </w:r>
      <w:r>
        <w:rPr>
          <w:noProof/>
          <w:lang w:eastAsia="ru-RU"/>
        </w:rPr>
        <mc:AlternateContent>
          <mc:Choice Requires="wps">
            <w:drawing>
              <wp:anchor distT="0" distB="0" distL="114300" distR="114300" simplePos="0" relativeHeight="251664384" behindDoc="0" locked="0" layoutInCell="1" allowOverlap="1">
                <wp:simplePos x="0" y="0"/>
                <wp:positionH relativeFrom="column">
                  <wp:posOffset>3813810</wp:posOffset>
                </wp:positionH>
                <wp:positionV relativeFrom="paragraph">
                  <wp:posOffset>108585</wp:posOffset>
                </wp:positionV>
                <wp:extent cx="2323465" cy="1172210"/>
                <wp:effectExtent l="0" t="0" r="19685" b="27940"/>
                <wp:wrapNone/>
                <wp:docPr id="68" name="Прямоугольник 6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23465" cy="1172210"/>
                        </a:xfrm>
                        <a:prstGeom prst="rect">
                          <a:avLst/>
                        </a:prstGeom>
                        <a:solidFill>
                          <a:srgbClr val="FFFFFF"/>
                        </a:solidFill>
                        <a:ln w="9525">
                          <a:solidFill>
                            <a:srgbClr val="000000"/>
                          </a:solidFill>
                          <a:miter lim="800000"/>
                          <a:headEnd/>
                          <a:tailEnd/>
                        </a:ln>
                      </wps:spPr>
                      <wps:txbx>
                        <w:txbxContent>
                          <w:p w:rsidR="00A5634A" w:rsidRDefault="00A5634A" w:rsidP="000F2AF7">
                            <w:pPr>
                              <w:jc w:val="center"/>
                              <w:rPr>
                                <w:rFonts w:ascii="Times New Roman" w:hAnsi="Times New Roman" w:cs="Times New Roman"/>
                                <w:sz w:val="28"/>
                                <w:szCs w:val="28"/>
                              </w:rPr>
                            </w:pPr>
                          </w:p>
                          <w:p w:rsidR="000F2AF7" w:rsidRPr="00A5634A" w:rsidRDefault="000F2AF7" w:rsidP="000F2AF7">
                            <w:pPr>
                              <w:jc w:val="center"/>
                              <w:rPr>
                                <w:rFonts w:ascii="Times New Roman" w:hAnsi="Times New Roman" w:cs="Times New Roman"/>
                                <w:sz w:val="28"/>
                                <w:szCs w:val="28"/>
                              </w:rPr>
                            </w:pPr>
                            <w:r w:rsidRPr="00A5634A">
                              <w:rPr>
                                <w:rFonts w:ascii="Times New Roman" w:hAnsi="Times New Roman" w:cs="Times New Roman"/>
                                <w:sz w:val="28"/>
                                <w:szCs w:val="28"/>
                              </w:rPr>
                              <w:t>Отдел труда, предпринимательства и потребительского рынка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68" o:spid="_x0000_s1030" style="position:absolute;margin-left:300.3pt;margin-top:8.55pt;width:182.95pt;height:92.3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">
                <v:textbox>
                  <w:txbxContent>
                    <w:p w:rsidR="00A5634A" w:rsidRDefault="00A5634A" w:rsidP="000F2AF7">
                      <w:pPr>
                        <w:jc w:val="center"/>
                        <w:rPr>
                          <w:rFonts w:ascii="Times New Roman" w:hAnsi="Times New Roman" w:cs="Times New Roman"/>
                          <w:sz w:val="28"/>
                          <w:szCs w:val="28"/>
                        </w:rPr>
                      </w:pPr>
                    </w:p>
                    <w:p w:rsidR="000F2AF7" w:rsidRPr="00A5634A" w:rsidRDefault="000F2AF7" w:rsidP="000F2AF7">
                      <w:pPr>
                        <w:jc w:val="center"/>
                        <w:rPr>
                          <w:rFonts w:ascii="Times New Roman" w:hAnsi="Times New Roman" w:cs="Times New Roman"/>
                          <w:sz w:val="28"/>
                          <w:szCs w:val="28"/>
                        </w:rPr>
                      </w:pPr>
                      <w:r w:rsidRPr="00A5634A">
                        <w:rPr>
                          <w:rFonts w:ascii="Times New Roman" w:hAnsi="Times New Roman" w:cs="Times New Roman"/>
                          <w:sz w:val="28"/>
                          <w:szCs w:val="28"/>
                        </w:rPr>
                        <w:t>Отдел труда, предпринимательства и потребительского рынка</w:t>
                      </w:r>
                    </w:p>
                  </w:txbxContent>
                </v:textbox>
              </v:rect>
            </w:pict>
          </mc:Fallback>
        </mc:AlternateContent>
      </w:r>
      <w:r>
        <w:rPr>
          <w:noProof/>
          <w:lang w:eastAsia="ru-RU"/>
        </w:rPr>
        <mc:AlternateContent>
          <mc:Choice Requires="wps">
            <w:drawing>
              <wp:anchor distT="0" distB="0" distL="114300" distR="114300" simplePos="0" relativeHeight="251667456" behindDoc="0" locked="0" layoutInCell="1" allowOverlap="1">
                <wp:simplePos x="0" y="0"/>
                <wp:positionH relativeFrom="column">
                  <wp:posOffset>12700</wp:posOffset>
                </wp:positionH>
                <wp:positionV relativeFrom="paragraph">
                  <wp:posOffset>78740</wp:posOffset>
                </wp:positionV>
                <wp:extent cx="1826260" cy="1230630"/>
                <wp:effectExtent l="0" t="0" r="21590" b="26670"/>
                <wp:wrapNone/>
                <wp:docPr id="60" name="Прямоугольник 6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6260" cy="1230630"/>
                        </a:xfrm>
                        <a:prstGeom prst="rect">
                          <a:avLst/>
                        </a:prstGeom>
                        <a:solidFill>
                          <a:srgbClr val="FFFFFF"/>
                        </a:solidFill>
                        <a:ln w="9525">
                          <a:solidFill>
                            <a:srgbClr val="000000"/>
                          </a:solidFill>
                          <a:miter lim="800000"/>
                          <a:headEnd/>
                          <a:tailEnd/>
                        </a:ln>
                      </wps:spPr>
                      <wps:txbx>
                        <w:txbxContent>
                          <w:p w:rsidR="000F2AF7" w:rsidRPr="00A5634A" w:rsidRDefault="00F40625" w:rsidP="000F2AF7">
                            <w:pPr>
                              <w:jc w:val="center"/>
                              <w:rPr>
                                <w:rFonts w:ascii="Times New Roman" w:hAnsi="Times New Roman" w:cs="Times New Roman"/>
                                <w:sz w:val="28"/>
                                <w:szCs w:val="28"/>
                              </w:rPr>
                            </w:pPr>
                            <w:r w:rsidRPr="00A5634A">
                              <w:rPr>
                                <w:rFonts w:ascii="Times New Roman" w:hAnsi="Times New Roman" w:cs="Times New Roman"/>
                                <w:sz w:val="28"/>
                                <w:szCs w:val="28"/>
                              </w:rPr>
                              <w:t>Отдел эффективности реализации программ, анализа и прогнозирования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60" o:spid="_x0000_s1031" style="position:absolute;margin-left:1pt;margin-top:6.2pt;width:143.8pt;height:96.9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">
                <v:textbox>
                  <w:txbxContent>
                    <w:p w:rsidR="000F2AF7" w:rsidRPr="00A5634A" w:rsidRDefault="00F40625" w:rsidP="000F2AF7">
                      <w:pPr>
                        <w:jc w:val="center"/>
                        <w:rPr>
                          <w:rFonts w:ascii="Times New Roman" w:hAnsi="Times New Roman" w:cs="Times New Roman"/>
                          <w:sz w:val="28"/>
                          <w:szCs w:val="28"/>
                        </w:rPr>
                      </w:pPr>
                      <w:r w:rsidRPr="00A5634A">
                        <w:rPr>
                          <w:rFonts w:ascii="Times New Roman" w:hAnsi="Times New Roman" w:cs="Times New Roman"/>
                          <w:sz w:val="28"/>
                          <w:szCs w:val="28"/>
                        </w:rPr>
                        <w:t>Отдел эффективности реализации программ, анализа и прогнозирования</w:t>
                      </w:r>
                    </w:p>
                  </w:txbxContent>
                </v:textbox>
              </v:rect>
            </w:pict>
          </mc:Fallback>
        </mc:AlternateContent>
      </w:r>
    </w:p>
    <w:p w:rsidR="000F2AF7" w:rsidRPr="000F2AF7" w:rsidRDefault="000F2AF7" w:rsidP="000F2AF7">
      <w:pPr>
        <w:widowControl/>
        <w:suppressAutoHyphens w:val="0"/>
        <w:autoSpaceDE/>
        <w:rPr>
          <w:rFonts w:ascii="Times New Roman" w:hAnsi="Times New Roman" w:cs="Times New Roman"/>
          <w:sz w:val="28"/>
          <w:szCs w:val="28"/>
          <w:highlight w:val="yellow"/>
          <w:lang w:eastAsia="ru-RU"/>
        </w:rPr>
      </w:pPr>
    </w:p>
    <w:p w:rsidR="000F2AF7" w:rsidRPr="000F2AF7" w:rsidRDefault="000F2AF7" w:rsidP="000F2AF7">
      <w:pPr>
        <w:widowControl/>
        <w:suppressAutoHyphens w:val="0"/>
        <w:autoSpaceDE/>
        <w:rPr>
          <w:rFonts w:ascii="Times New Roman" w:hAnsi="Times New Roman" w:cs="Times New Roman"/>
          <w:sz w:val="28"/>
          <w:szCs w:val="28"/>
          <w:highlight w:val="yellow"/>
          <w:lang w:eastAsia="ru-RU"/>
        </w:rPr>
      </w:pPr>
    </w:p>
    <w:p w:rsidR="000F2AF7" w:rsidRPr="000F2AF7" w:rsidRDefault="000F2AF7" w:rsidP="000F2AF7">
      <w:pPr>
        <w:widowControl/>
        <w:suppressAutoHyphens w:val="0"/>
        <w:autoSpaceDE/>
        <w:rPr>
          <w:rFonts w:ascii="Times New Roman" w:hAnsi="Times New Roman" w:cs="Times New Roman"/>
          <w:sz w:val="28"/>
          <w:szCs w:val="28"/>
          <w:highlight w:val="yellow"/>
          <w:lang w:eastAsia="ru-RU"/>
        </w:rPr>
      </w:pPr>
    </w:p>
    <w:p w:rsidR="000F2AF7" w:rsidRPr="000F2AF7" w:rsidRDefault="000F2AF7" w:rsidP="000F2AF7">
      <w:pPr>
        <w:widowControl/>
        <w:suppressAutoHyphens w:val="0"/>
        <w:autoSpaceDE/>
        <w:rPr>
          <w:rFonts w:ascii="Times New Roman" w:hAnsi="Times New Roman" w:cs="Times New Roman"/>
          <w:sz w:val="28"/>
          <w:szCs w:val="28"/>
          <w:highlight w:val="yellow"/>
          <w:lang w:eastAsia="ru-RU"/>
        </w:rPr>
      </w:pPr>
    </w:p>
    <w:p w:rsidR="000F2AF7" w:rsidRPr="000F2AF7" w:rsidRDefault="000F2AF7" w:rsidP="000F2AF7">
      <w:pPr>
        <w:widowControl/>
        <w:suppressAutoHyphens w:val="0"/>
        <w:autoSpaceDE/>
        <w:rPr>
          <w:rFonts w:ascii="Times New Roman" w:hAnsi="Times New Roman" w:cs="Times New Roman"/>
          <w:sz w:val="28"/>
          <w:szCs w:val="28"/>
          <w:highlight w:val="yellow"/>
          <w:lang w:eastAsia="ru-RU"/>
        </w:rPr>
      </w:pPr>
    </w:p>
    <w:p w:rsidR="000F2AF7" w:rsidRPr="000F2AF7" w:rsidRDefault="000F2AF7" w:rsidP="000F2AF7">
      <w:pPr>
        <w:widowControl/>
        <w:suppressAutoHyphens w:val="0"/>
        <w:autoSpaceDE/>
        <w:rPr>
          <w:rFonts w:ascii="Times New Roman" w:hAnsi="Times New Roman" w:cs="Times New Roman"/>
          <w:sz w:val="28"/>
          <w:szCs w:val="28"/>
          <w:highlight w:val="yellow"/>
          <w:lang w:eastAsia="ru-RU"/>
        </w:rPr>
      </w:pPr>
    </w:p>
    <w:p w:rsidR="000F2AF7" w:rsidRPr="000F2AF7" w:rsidRDefault="000F2AF7" w:rsidP="000F2AF7">
      <w:pPr>
        <w:widowControl/>
        <w:suppressAutoHyphens w:val="0"/>
        <w:autoSpaceDE/>
        <w:rPr>
          <w:rFonts w:ascii="Times New Roman" w:hAnsi="Times New Roman" w:cs="Times New Roman"/>
          <w:sz w:val="28"/>
          <w:szCs w:val="28"/>
          <w:highlight w:val="yellow"/>
          <w:lang w:eastAsia="ru-RU"/>
        </w:rPr>
      </w:pPr>
    </w:p>
    <w:p w:rsidR="000F2AF7" w:rsidRPr="000F2AF7" w:rsidRDefault="000F2AF7" w:rsidP="000F2AF7">
      <w:pPr>
        <w:widowControl/>
        <w:suppressAutoHyphens w:val="0"/>
        <w:autoSpaceDE/>
        <w:rPr>
          <w:rFonts w:ascii="Times New Roman" w:hAnsi="Times New Roman" w:cs="Times New Roman"/>
          <w:sz w:val="28"/>
          <w:szCs w:val="28"/>
          <w:highlight w:val="yellow"/>
          <w:lang w:eastAsia="ru-RU"/>
        </w:rPr>
      </w:pPr>
    </w:p>
    <w:p w:rsidR="000F2AF7" w:rsidRPr="000F2AF7" w:rsidRDefault="000F2AF7" w:rsidP="000F2AF7">
      <w:pPr>
        <w:widowControl/>
        <w:suppressAutoHyphens w:val="0"/>
        <w:autoSpaceDE/>
        <w:jc w:val="center"/>
        <w:rPr>
          <w:rFonts w:ascii="Times New Roman" w:hAnsi="Times New Roman" w:cs="Times New Roman"/>
          <w:sz w:val="28"/>
          <w:szCs w:val="28"/>
          <w:lang w:eastAsia="ru-RU"/>
        </w:rPr>
      </w:pPr>
    </w:p>
    <w:p w:rsidR="000F2AF7" w:rsidRPr="000F2AF7" w:rsidRDefault="000F2AF7" w:rsidP="000F2AF7">
      <w:pPr>
        <w:widowControl/>
        <w:suppressAutoHyphens w:val="0"/>
        <w:autoSpaceDE/>
        <w:rPr>
          <w:rFonts w:ascii="Times New Roman" w:hAnsi="Times New Roman" w:cs="Times New Roman"/>
          <w:sz w:val="28"/>
          <w:szCs w:val="28"/>
          <w:lang w:eastAsia="ru-RU"/>
        </w:rPr>
      </w:pPr>
    </w:p>
    <w:p w:rsidR="000F2AF7" w:rsidRDefault="000F2AF7" w:rsidP="000F2AF7">
      <w:pPr>
        <w:widowControl/>
        <w:suppressAutoHyphens w:val="0"/>
        <w:autoSpaceDE/>
        <w:ind w:firstLine="720"/>
        <w:jc w:val="both"/>
        <w:rPr>
          <w:rFonts w:ascii="Times New Roman" w:hAnsi="Times New Roman" w:cs="Times New Roman"/>
          <w:sz w:val="28"/>
          <w:szCs w:val="28"/>
          <w:lang w:eastAsia="ru-RU"/>
        </w:rPr>
      </w:pPr>
    </w:p>
    <w:p w:rsidR="000F2AF7" w:rsidRPr="005F32CF" w:rsidRDefault="000F2AF7" w:rsidP="000F2AF7">
      <w:pPr>
        <w:widowControl/>
        <w:suppressAutoHyphens w:val="0"/>
        <w:autoSpaceDE/>
        <w:ind w:firstLine="720"/>
        <w:jc w:val="both"/>
        <w:rPr>
          <w:rFonts w:ascii="Times New Roman" w:hAnsi="Times New Roman" w:cs="Times New Roman"/>
          <w:sz w:val="28"/>
          <w:szCs w:val="28"/>
          <w:lang w:eastAsia="ru-RU"/>
        </w:rPr>
      </w:pPr>
    </w:p>
    <w:p w:rsidR="005F32CF" w:rsidRPr="005F32CF" w:rsidRDefault="005F32CF" w:rsidP="000F2AF7">
      <w:pPr>
        <w:widowControl/>
        <w:suppressAutoHyphens w:val="0"/>
        <w:autoSpaceDE/>
        <w:spacing w:after="160" w:line="259" w:lineRule="auto"/>
        <w:jc w:val="both"/>
        <w:rPr>
          <w:rFonts w:asciiTheme="minorHAnsi" w:eastAsiaTheme="minorHAnsi" w:hAnsiTheme="minorHAnsi" w:cstheme="minorBidi"/>
          <w:sz w:val="22"/>
          <w:szCs w:val="22"/>
          <w:lang w:eastAsia="en-US"/>
        </w:rPr>
      </w:pPr>
    </w:p>
    <w:p w:rsidR="005F32CF" w:rsidRPr="00465702" w:rsidRDefault="005F32CF" w:rsidP="00465702">
      <w:pPr>
        <w:widowControl/>
        <w:suppressAutoHyphens w:val="0"/>
        <w:autoSpaceDN w:val="0"/>
        <w:adjustRightInd w:val="0"/>
        <w:jc w:val="right"/>
        <w:rPr>
          <w:rFonts w:ascii="Times New Roman" w:eastAsia="Calibri" w:hAnsi="Times New Roman" w:cs="Times New Roman"/>
          <w:sz w:val="28"/>
          <w:szCs w:val="28"/>
          <w:lang w:eastAsia="en-US"/>
        </w:rPr>
      </w:pPr>
    </w:p>
    <w:sectPr w:rsidR="005F32CF" w:rsidRPr="00465702" w:rsidSect="0049086F">
      <w:headerReference w:type="default" r:id="rId11"/>
      <w:pgSz w:w="11906" w:h="16838"/>
      <w:pgMar w:top="1418" w:right="1276" w:bottom="1134" w:left="1559"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A2787" w:rsidRDefault="00FA2787">
      <w:r>
        <w:separator/>
      </w:r>
    </w:p>
  </w:endnote>
  <w:endnote w:type="continuationSeparator" w:id="0">
    <w:p w:rsidR="00FA2787" w:rsidRDefault="00FA27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Palatino Linotype">
    <w:panose1 w:val="02040502050505030304"/>
    <w:charset w:val="CC"/>
    <w:family w:val="roman"/>
    <w:pitch w:val="variable"/>
    <w:sig w:usb0="E0000287" w:usb1="40000013"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A2787" w:rsidRDefault="00FA2787">
      <w:r>
        <w:separator/>
      </w:r>
    </w:p>
  </w:footnote>
  <w:footnote w:type="continuationSeparator" w:id="0">
    <w:p w:rsidR="00FA2787" w:rsidRDefault="00FA278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38048906"/>
      <w:docPartObj>
        <w:docPartGallery w:val="Page Numbers (Top of Page)"/>
        <w:docPartUnique/>
      </w:docPartObj>
    </w:sdtPr>
    <w:sdtEndPr>
      <w:rPr>
        <w:rFonts w:ascii="Times New Roman" w:hAnsi="Times New Roman" w:cs="Times New Roman"/>
      </w:rPr>
    </w:sdtEndPr>
    <w:sdtContent>
      <w:p w:rsidR="002516CD" w:rsidRDefault="002516CD">
        <w:pPr>
          <w:pStyle w:val="af2"/>
          <w:jc w:val="center"/>
        </w:pPr>
        <w:r w:rsidRPr="0080608A">
          <w:rPr>
            <w:rFonts w:ascii="Times New Roman" w:hAnsi="Times New Roman" w:cs="Times New Roman"/>
          </w:rPr>
          <w:fldChar w:fldCharType="begin"/>
        </w:r>
        <w:r w:rsidRPr="0080608A">
          <w:rPr>
            <w:rFonts w:ascii="Times New Roman" w:hAnsi="Times New Roman" w:cs="Times New Roman"/>
          </w:rPr>
          <w:instrText>PAGE   \* MERGEFORMAT</w:instrText>
        </w:r>
        <w:r w:rsidRPr="0080608A">
          <w:rPr>
            <w:rFonts w:ascii="Times New Roman" w:hAnsi="Times New Roman" w:cs="Times New Roman"/>
          </w:rPr>
          <w:fldChar w:fldCharType="separate"/>
        </w:r>
        <w:r w:rsidR="0049086F">
          <w:rPr>
            <w:rFonts w:ascii="Times New Roman" w:hAnsi="Times New Roman" w:cs="Times New Roman"/>
            <w:noProof/>
          </w:rPr>
          <w:t>8</w:t>
        </w:r>
        <w:r w:rsidRPr="0080608A">
          <w:rPr>
            <w:rFonts w:ascii="Times New Roman" w:hAnsi="Times New Roman" w:cs="Times New Roman"/>
          </w:rPr>
          <w:fldChar w:fldCharType="end"/>
        </w:r>
      </w:p>
    </w:sdtContent>
  </w:sdt>
  <w:p w:rsidR="002516CD" w:rsidRDefault="002516CD">
    <w:pPr>
      <w:pStyle w:val="af2"/>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pStyle w:val="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singleLevel"/>
    <w:tmpl w:val="00000002"/>
    <w:name w:val="WW8Num2"/>
    <w:lvl w:ilvl="0">
      <w:start w:val="1"/>
      <w:numFmt w:val="decimal"/>
      <w:lvlText w:val="%1."/>
      <w:lvlJc w:val="left"/>
      <w:pPr>
        <w:tabs>
          <w:tab w:val="num" w:pos="0"/>
        </w:tabs>
        <w:ind w:left="360" w:hanging="360"/>
      </w:pPr>
      <w:rPr>
        <w:rFonts w:ascii="Times New Roman" w:hAnsi="Times New Roman" w:cs="Times New Roman"/>
        <w:sz w:val="28"/>
        <w:szCs w:val="28"/>
      </w:rPr>
    </w:lvl>
  </w:abstractNum>
  <w:abstractNum w:abstractNumId="2" w15:restartNumberingAfterBreak="0">
    <w:nsid w:val="00000003"/>
    <w:multiLevelType w:val="singleLevel"/>
    <w:tmpl w:val="00000003"/>
    <w:name w:val="WW8Num3"/>
    <w:lvl w:ilvl="0">
      <w:start w:val="1"/>
      <w:numFmt w:val="decimal"/>
      <w:lvlText w:val="%1."/>
      <w:lvlJc w:val="left"/>
      <w:pPr>
        <w:tabs>
          <w:tab w:val="num" w:pos="0"/>
        </w:tabs>
        <w:ind w:left="719" w:hanging="360"/>
      </w:pPr>
      <w:rPr>
        <w:rFonts w:ascii="Times New Roman" w:hAnsi="Times New Roman" w:cs="Times New Roman"/>
        <w:sz w:val="28"/>
        <w:szCs w:val="28"/>
      </w:rPr>
    </w:lvl>
  </w:abstractNum>
  <w:abstractNum w:abstractNumId="3" w15:restartNumberingAfterBreak="0">
    <w:nsid w:val="00000004"/>
    <w:multiLevelType w:val="multilevel"/>
    <w:tmpl w:val="00000004"/>
    <w:name w:val="WW8Num4"/>
    <w:lvl w:ilvl="0">
      <w:start w:val="1"/>
      <w:numFmt w:val="decimal"/>
      <w:lvlText w:val="%1."/>
      <w:lvlJc w:val="left"/>
      <w:pPr>
        <w:tabs>
          <w:tab w:val="num" w:pos="0"/>
        </w:tabs>
        <w:ind w:left="720" w:hanging="360"/>
      </w:pPr>
    </w:lvl>
    <w:lvl w:ilvl="1">
      <w:start w:val="1"/>
      <w:numFmt w:val="decimal"/>
      <w:lvlText w:val="%1.%2."/>
      <w:lvlJc w:val="left"/>
      <w:pPr>
        <w:tabs>
          <w:tab w:val="num" w:pos="0"/>
        </w:tabs>
        <w:ind w:left="1080" w:hanging="720"/>
      </w:pPr>
      <w:rPr>
        <w:rFonts w:ascii="Times New Roman" w:hAnsi="Times New Roman" w:cs="Times New Roman"/>
        <w:sz w:val="28"/>
        <w:szCs w:val="28"/>
      </w:r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440" w:hanging="108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800" w:hanging="1440"/>
      </w:pPr>
    </w:lvl>
    <w:lvl w:ilvl="6">
      <w:start w:val="1"/>
      <w:numFmt w:val="decimal"/>
      <w:lvlText w:val="%1.%2.%3.%4.%5.%6.%7."/>
      <w:lvlJc w:val="left"/>
      <w:pPr>
        <w:tabs>
          <w:tab w:val="num" w:pos="0"/>
        </w:tabs>
        <w:ind w:left="2160" w:hanging="1800"/>
      </w:pPr>
    </w:lvl>
    <w:lvl w:ilvl="7">
      <w:start w:val="1"/>
      <w:numFmt w:val="decimal"/>
      <w:lvlText w:val="%1.%2.%3.%4.%5.%6.%7.%8."/>
      <w:lvlJc w:val="left"/>
      <w:pPr>
        <w:tabs>
          <w:tab w:val="num" w:pos="0"/>
        </w:tabs>
        <w:ind w:left="2160" w:hanging="1800"/>
      </w:pPr>
    </w:lvl>
    <w:lvl w:ilvl="8">
      <w:start w:val="1"/>
      <w:numFmt w:val="decimal"/>
      <w:lvlText w:val="%1.%2.%3.%4.%5.%6.%7.%8.%9."/>
      <w:lvlJc w:val="left"/>
      <w:pPr>
        <w:tabs>
          <w:tab w:val="num" w:pos="0"/>
        </w:tabs>
        <w:ind w:left="2520" w:hanging="2160"/>
      </w:pPr>
    </w:lvl>
  </w:abstractNum>
  <w:abstractNum w:abstractNumId="4" w15:restartNumberingAfterBreak="0">
    <w:nsid w:val="00000005"/>
    <w:multiLevelType w:val="multilevel"/>
    <w:tmpl w:val="00000005"/>
    <w:name w:val="WW8Num5"/>
    <w:lvl w:ilvl="0">
      <w:start w:val="1"/>
      <w:numFmt w:val="decimal"/>
      <w:lvlText w:val="%1."/>
      <w:lvlJc w:val="left"/>
      <w:pPr>
        <w:tabs>
          <w:tab w:val="num" w:pos="0"/>
        </w:tabs>
        <w:ind w:left="1065" w:hanging="705"/>
      </w:pPr>
      <w:rPr>
        <w:rFonts w:ascii="Times New Roman" w:hAnsi="Times New Roman" w:cs="Times New Roman"/>
        <w:sz w:val="28"/>
        <w:szCs w:val="28"/>
      </w:rPr>
    </w:lvl>
    <w:lvl w:ilvl="1">
      <w:start w:val="1"/>
      <w:numFmt w:val="decimal"/>
      <w:lvlText w:val="%1.%2"/>
      <w:lvlJc w:val="left"/>
      <w:pPr>
        <w:tabs>
          <w:tab w:val="num" w:pos="0"/>
        </w:tabs>
        <w:ind w:left="1332" w:hanging="765"/>
      </w:pPr>
      <w:rPr>
        <w:rFonts w:ascii="Times New Roman" w:hAnsi="Times New Roman" w:cs="Times New Roman"/>
        <w:sz w:val="28"/>
        <w:szCs w:val="28"/>
      </w:rPr>
    </w:lvl>
    <w:lvl w:ilvl="2">
      <w:start w:val="1"/>
      <w:numFmt w:val="decimal"/>
      <w:lvlText w:val="%1.%2.%3"/>
      <w:lvlJc w:val="left"/>
      <w:pPr>
        <w:tabs>
          <w:tab w:val="num" w:pos="0"/>
        </w:tabs>
        <w:ind w:left="1539" w:hanging="765"/>
      </w:pPr>
      <w:rPr>
        <w:rFonts w:ascii="Times New Roman" w:hAnsi="Times New Roman" w:cs="Times New Roman"/>
        <w:sz w:val="28"/>
        <w:szCs w:val="28"/>
      </w:rPr>
    </w:lvl>
    <w:lvl w:ilvl="3">
      <w:start w:val="1"/>
      <w:numFmt w:val="decimal"/>
      <w:lvlText w:val="%1.%2.%3.%4"/>
      <w:lvlJc w:val="left"/>
      <w:pPr>
        <w:tabs>
          <w:tab w:val="num" w:pos="0"/>
        </w:tabs>
        <w:ind w:left="2061" w:hanging="1080"/>
      </w:pPr>
      <w:rPr>
        <w:rFonts w:ascii="Times New Roman" w:hAnsi="Times New Roman" w:cs="Times New Roman"/>
        <w:sz w:val="28"/>
        <w:szCs w:val="28"/>
      </w:rPr>
    </w:lvl>
    <w:lvl w:ilvl="4">
      <w:start w:val="1"/>
      <w:numFmt w:val="decimal"/>
      <w:lvlText w:val="%1.%2.%3.%4.%5"/>
      <w:lvlJc w:val="left"/>
      <w:pPr>
        <w:tabs>
          <w:tab w:val="num" w:pos="0"/>
        </w:tabs>
        <w:ind w:left="2268" w:hanging="1080"/>
      </w:pPr>
      <w:rPr>
        <w:rFonts w:ascii="Times New Roman" w:hAnsi="Times New Roman" w:cs="Times New Roman"/>
        <w:sz w:val="28"/>
        <w:szCs w:val="28"/>
      </w:rPr>
    </w:lvl>
    <w:lvl w:ilvl="5">
      <w:start w:val="1"/>
      <w:numFmt w:val="decimal"/>
      <w:lvlText w:val="%1.%2.%3.%4.%5.%6"/>
      <w:lvlJc w:val="left"/>
      <w:pPr>
        <w:tabs>
          <w:tab w:val="num" w:pos="0"/>
        </w:tabs>
        <w:ind w:left="2835" w:hanging="1440"/>
      </w:pPr>
      <w:rPr>
        <w:rFonts w:ascii="Times New Roman" w:hAnsi="Times New Roman" w:cs="Times New Roman"/>
        <w:sz w:val="28"/>
        <w:szCs w:val="28"/>
      </w:rPr>
    </w:lvl>
    <w:lvl w:ilvl="6">
      <w:start w:val="1"/>
      <w:numFmt w:val="decimal"/>
      <w:lvlText w:val="%1.%2.%3.%4.%5.%6.%7"/>
      <w:lvlJc w:val="left"/>
      <w:pPr>
        <w:tabs>
          <w:tab w:val="num" w:pos="0"/>
        </w:tabs>
        <w:ind w:left="3042" w:hanging="1440"/>
      </w:pPr>
      <w:rPr>
        <w:rFonts w:ascii="Times New Roman" w:hAnsi="Times New Roman" w:cs="Times New Roman"/>
        <w:sz w:val="28"/>
        <w:szCs w:val="28"/>
      </w:rPr>
    </w:lvl>
    <w:lvl w:ilvl="7">
      <w:start w:val="1"/>
      <w:numFmt w:val="decimal"/>
      <w:lvlText w:val="%1.%2.%3.%4.%5.%6.%7.%8"/>
      <w:lvlJc w:val="left"/>
      <w:pPr>
        <w:tabs>
          <w:tab w:val="num" w:pos="0"/>
        </w:tabs>
        <w:ind w:left="3609" w:hanging="1800"/>
      </w:pPr>
      <w:rPr>
        <w:rFonts w:ascii="Times New Roman" w:hAnsi="Times New Roman" w:cs="Times New Roman"/>
        <w:sz w:val="28"/>
        <w:szCs w:val="28"/>
      </w:rPr>
    </w:lvl>
    <w:lvl w:ilvl="8">
      <w:start w:val="1"/>
      <w:numFmt w:val="decimal"/>
      <w:lvlText w:val="%1.%2.%3.%4.%5.%6.%7.%8.%9"/>
      <w:lvlJc w:val="left"/>
      <w:pPr>
        <w:tabs>
          <w:tab w:val="num" w:pos="0"/>
        </w:tabs>
        <w:ind w:left="4176" w:hanging="2160"/>
      </w:pPr>
      <w:rPr>
        <w:rFonts w:ascii="Times New Roman" w:hAnsi="Times New Roman" w:cs="Times New Roman"/>
        <w:sz w:val="28"/>
        <w:szCs w:val="28"/>
      </w:rPr>
    </w:lvl>
  </w:abstractNum>
  <w:abstractNum w:abstractNumId="5" w15:restartNumberingAfterBreak="0">
    <w:nsid w:val="28BE285D"/>
    <w:multiLevelType w:val="hybridMultilevel"/>
    <w:tmpl w:val="5E649A1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499E7E43"/>
    <w:multiLevelType w:val="hybridMultilevel"/>
    <w:tmpl w:val="57446418"/>
    <w:lvl w:ilvl="0" w:tplc="6690FC38">
      <w:start w:val="1"/>
      <w:numFmt w:val="decimal"/>
      <w:lvlText w:val="%1."/>
      <w:lvlJc w:val="left"/>
      <w:pPr>
        <w:tabs>
          <w:tab w:val="num" w:pos="1845"/>
        </w:tabs>
        <w:ind w:left="1845" w:hanging="1125"/>
      </w:pPr>
    </w:lvl>
    <w:lvl w:ilvl="1" w:tplc="BC30F740">
      <w:numFmt w:val="none"/>
      <w:lvlText w:val=""/>
      <w:lvlJc w:val="left"/>
      <w:pPr>
        <w:tabs>
          <w:tab w:val="num" w:pos="360"/>
        </w:tabs>
        <w:ind w:left="0" w:firstLine="0"/>
      </w:pPr>
    </w:lvl>
    <w:lvl w:ilvl="2" w:tplc="1D00EAA2">
      <w:numFmt w:val="none"/>
      <w:pStyle w:val="3"/>
      <w:lvlText w:val=""/>
      <w:lvlJc w:val="left"/>
      <w:pPr>
        <w:tabs>
          <w:tab w:val="num" w:pos="360"/>
        </w:tabs>
        <w:ind w:left="0" w:firstLine="0"/>
      </w:pPr>
    </w:lvl>
    <w:lvl w:ilvl="3" w:tplc="DE8E80FE">
      <w:numFmt w:val="none"/>
      <w:lvlText w:val=""/>
      <w:lvlJc w:val="left"/>
      <w:pPr>
        <w:tabs>
          <w:tab w:val="num" w:pos="360"/>
        </w:tabs>
        <w:ind w:left="0" w:firstLine="0"/>
      </w:pPr>
    </w:lvl>
    <w:lvl w:ilvl="4" w:tplc="1D6E6888">
      <w:numFmt w:val="none"/>
      <w:lvlText w:val=""/>
      <w:lvlJc w:val="left"/>
      <w:pPr>
        <w:tabs>
          <w:tab w:val="num" w:pos="360"/>
        </w:tabs>
        <w:ind w:left="0" w:firstLine="0"/>
      </w:pPr>
    </w:lvl>
    <w:lvl w:ilvl="5" w:tplc="9EBAF080">
      <w:numFmt w:val="none"/>
      <w:lvlText w:val=""/>
      <w:lvlJc w:val="left"/>
      <w:pPr>
        <w:tabs>
          <w:tab w:val="num" w:pos="360"/>
        </w:tabs>
        <w:ind w:left="0" w:firstLine="0"/>
      </w:pPr>
    </w:lvl>
    <w:lvl w:ilvl="6" w:tplc="DFD2388A">
      <w:numFmt w:val="none"/>
      <w:lvlText w:val=""/>
      <w:lvlJc w:val="left"/>
      <w:pPr>
        <w:tabs>
          <w:tab w:val="num" w:pos="360"/>
        </w:tabs>
        <w:ind w:left="0" w:firstLine="0"/>
      </w:pPr>
    </w:lvl>
    <w:lvl w:ilvl="7" w:tplc="9784513E">
      <w:numFmt w:val="none"/>
      <w:lvlText w:val=""/>
      <w:lvlJc w:val="left"/>
      <w:pPr>
        <w:tabs>
          <w:tab w:val="num" w:pos="360"/>
        </w:tabs>
        <w:ind w:left="0" w:firstLine="0"/>
      </w:pPr>
    </w:lvl>
    <w:lvl w:ilvl="8" w:tplc="3120F5A6">
      <w:numFmt w:val="none"/>
      <w:lvlText w:val=""/>
      <w:lvlJc w:val="left"/>
      <w:pPr>
        <w:tabs>
          <w:tab w:val="num" w:pos="360"/>
        </w:tabs>
        <w:ind w:left="0" w:firstLine="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078F"/>
    <w:rsid w:val="000029A3"/>
    <w:rsid w:val="00040B35"/>
    <w:rsid w:val="00040F6A"/>
    <w:rsid w:val="000523B2"/>
    <w:rsid w:val="0009784A"/>
    <w:rsid w:val="00097FB6"/>
    <w:rsid w:val="000C27E3"/>
    <w:rsid w:val="000E3DBF"/>
    <w:rsid w:val="000F1C06"/>
    <w:rsid w:val="000F2AF7"/>
    <w:rsid w:val="00106DDA"/>
    <w:rsid w:val="00114AA1"/>
    <w:rsid w:val="00135A6F"/>
    <w:rsid w:val="0016723D"/>
    <w:rsid w:val="001A5737"/>
    <w:rsid w:val="001F2FCD"/>
    <w:rsid w:val="002340B4"/>
    <w:rsid w:val="002516CD"/>
    <w:rsid w:val="00275980"/>
    <w:rsid w:val="0029469E"/>
    <w:rsid w:val="002B29E5"/>
    <w:rsid w:val="003024D2"/>
    <w:rsid w:val="0033286D"/>
    <w:rsid w:val="003922FF"/>
    <w:rsid w:val="003952FE"/>
    <w:rsid w:val="003A71CE"/>
    <w:rsid w:val="003A7F97"/>
    <w:rsid w:val="003B082F"/>
    <w:rsid w:val="003C16E5"/>
    <w:rsid w:val="003C6254"/>
    <w:rsid w:val="003D64E7"/>
    <w:rsid w:val="0042386B"/>
    <w:rsid w:val="0043714A"/>
    <w:rsid w:val="00465702"/>
    <w:rsid w:val="00480D8B"/>
    <w:rsid w:val="0049086F"/>
    <w:rsid w:val="004E0A4D"/>
    <w:rsid w:val="00532050"/>
    <w:rsid w:val="0054209D"/>
    <w:rsid w:val="005747E5"/>
    <w:rsid w:val="005F32CF"/>
    <w:rsid w:val="00601A8D"/>
    <w:rsid w:val="00626571"/>
    <w:rsid w:val="00640FDD"/>
    <w:rsid w:val="006569D6"/>
    <w:rsid w:val="00660DFB"/>
    <w:rsid w:val="00674CFC"/>
    <w:rsid w:val="006A7B16"/>
    <w:rsid w:val="006D05C0"/>
    <w:rsid w:val="006D4DB1"/>
    <w:rsid w:val="006E1E4F"/>
    <w:rsid w:val="007455D4"/>
    <w:rsid w:val="007B3D0B"/>
    <w:rsid w:val="007C3F71"/>
    <w:rsid w:val="007E5D00"/>
    <w:rsid w:val="007E7FAB"/>
    <w:rsid w:val="0080608A"/>
    <w:rsid w:val="00837960"/>
    <w:rsid w:val="0084427E"/>
    <w:rsid w:val="00885BED"/>
    <w:rsid w:val="008C61DE"/>
    <w:rsid w:val="008C66E0"/>
    <w:rsid w:val="008D7A77"/>
    <w:rsid w:val="008E1747"/>
    <w:rsid w:val="00931E98"/>
    <w:rsid w:val="00946430"/>
    <w:rsid w:val="00994B10"/>
    <w:rsid w:val="009B7C25"/>
    <w:rsid w:val="009D560B"/>
    <w:rsid w:val="009E6D7A"/>
    <w:rsid w:val="009F1202"/>
    <w:rsid w:val="00A27BBB"/>
    <w:rsid w:val="00A5634A"/>
    <w:rsid w:val="00A62EE1"/>
    <w:rsid w:val="00A91EAB"/>
    <w:rsid w:val="00AB3522"/>
    <w:rsid w:val="00AD3C7A"/>
    <w:rsid w:val="00AE45D8"/>
    <w:rsid w:val="00AF0481"/>
    <w:rsid w:val="00AF3E58"/>
    <w:rsid w:val="00B1428E"/>
    <w:rsid w:val="00B51DB7"/>
    <w:rsid w:val="00BB4177"/>
    <w:rsid w:val="00BD7456"/>
    <w:rsid w:val="00C20583"/>
    <w:rsid w:val="00C56254"/>
    <w:rsid w:val="00C56C90"/>
    <w:rsid w:val="00C8078F"/>
    <w:rsid w:val="00C858C6"/>
    <w:rsid w:val="00CC7E6B"/>
    <w:rsid w:val="00CE06E1"/>
    <w:rsid w:val="00CE0AED"/>
    <w:rsid w:val="00D01420"/>
    <w:rsid w:val="00D3435A"/>
    <w:rsid w:val="00D86D9E"/>
    <w:rsid w:val="00DD67BA"/>
    <w:rsid w:val="00DE7322"/>
    <w:rsid w:val="00E01453"/>
    <w:rsid w:val="00E05809"/>
    <w:rsid w:val="00E82C90"/>
    <w:rsid w:val="00EC1C6F"/>
    <w:rsid w:val="00ED7A1B"/>
    <w:rsid w:val="00EF521B"/>
    <w:rsid w:val="00F21102"/>
    <w:rsid w:val="00F33FF9"/>
    <w:rsid w:val="00F40625"/>
    <w:rsid w:val="00F4194C"/>
    <w:rsid w:val="00F428B0"/>
    <w:rsid w:val="00F43875"/>
    <w:rsid w:val="00F8443F"/>
    <w:rsid w:val="00FA2787"/>
    <w:rsid w:val="00FA3C04"/>
    <w:rsid w:val="00FB229B"/>
    <w:rsid w:val="00FD36FB"/>
    <w:rsid w:val="00FE718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5:docId w15:val="{A13ABC4F-ABB1-4E88-8307-98F6344869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nhideWhenUsed="1" w:qFormat="1"/>
    <w:lsdException w:name="heading 8" w:semiHidden="1"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D7456"/>
    <w:pPr>
      <w:widowControl w:val="0"/>
      <w:suppressAutoHyphens/>
      <w:autoSpaceDE w:val="0"/>
    </w:pPr>
    <w:rPr>
      <w:rFonts w:ascii="Calibri" w:hAnsi="Calibri" w:cs="Calibri"/>
      <w:sz w:val="24"/>
      <w:szCs w:val="24"/>
      <w:lang w:eastAsia="zh-CN"/>
    </w:rPr>
  </w:style>
  <w:style w:type="paragraph" w:styleId="1">
    <w:name w:val="heading 1"/>
    <w:aliases w:val="H1,H11,H12,H111,H13,H112,H14,H15,H16,H17,H18,H19,H113,H121,H1111,H131,H1121,H141,H151,H161,H171,H181,Заголов,Заголовок 1 Знак1,Заголовок 1 Знак Знак,1,Глава,(раздел),ch,h1,app heading 1,ITT t1,II+,I,H122,H132,H142,H152,H162,H172,H1211,H1311"/>
    <w:basedOn w:val="a"/>
    <w:next w:val="a"/>
    <w:qFormat/>
    <w:rsid w:val="00BD7456"/>
    <w:pPr>
      <w:keepNext/>
      <w:widowControl/>
      <w:numPr>
        <w:numId w:val="1"/>
      </w:numPr>
      <w:autoSpaceDE/>
      <w:jc w:val="center"/>
      <w:outlineLvl w:val="0"/>
    </w:pPr>
    <w:rPr>
      <w:rFonts w:ascii="Times New Roman" w:hAnsi="Times New Roman" w:cs="Times New Roman"/>
      <w:b/>
      <w:sz w:val="28"/>
      <w:lang w:val="en-US"/>
    </w:rPr>
  </w:style>
  <w:style w:type="paragraph" w:styleId="2">
    <w:name w:val="heading 2"/>
    <w:aliases w:val="ç2,H2,h2,Numbered text 3,H21,h21,Numbered text 31,H22,h22,Numbered text 32,H211,h211,Numbered text 311,H23,h23,Numbered text 33,H212,h212,Numbered text 312,H24,h24,Numbered text 34,H25,h25,Numbered text 35,H26,h26,Numbered text 36,H27,h27,2"/>
    <w:basedOn w:val="a"/>
    <w:next w:val="a"/>
    <w:link w:val="20"/>
    <w:unhideWhenUsed/>
    <w:qFormat/>
    <w:rsid w:val="00601A8D"/>
    <w:pPr>
      <w:keepNext/>
      <w:widowControl/>
      <w:suppressAutoHyphens w:val="0"/>
      <w:overflowPunct w:val="0"/>
      <w:autoSpaceDN w:val="0"/>
      <w:adjustRightInd w:val="0"/>
      <w:spacing w:line="320" w:lineRule="exact"/>
      <w:ind w:left="24" w:firstLine="696"/>
      <w:jc w:val="both"/>
      <w:outlineLvl w:val="1"/>
    </w:pPr>
    <w:rPr>
      <w:rFonts w:ascii="Tahoma" w:hAnsi="Tahoma" w:cs="Times New Roman"/>
      <w:b/>
      <w:szCs w:val="20"/>
      <w:lang w:eastAsia="en-US"/>
    </w:rPr>
  </w:style>
  <w:style w:type="paragraph" w:styleId="3">
    <w:name w:val="heading 3"/>
    <w:aliases w:val="H3,ç3,h3,H31,h31,H32,h32,H311,h311,H33,h33,H312,h312,H34,h34,H35,h35,H36,h36,H37,h37,H38,h38,H39,h39,H313,h313,H321,h321,H3111,h3111,H331,h331,H3121,h3121,H341,h341,H351,h351,H361,h361,H371,h371,H381,h381,3,(пункт),Пункт,Level 1 - 1,h310"/>
    <w:basedOn w:val="a"/>
    <w:next w:val="a"/>
    <w:link w:val="30"/>
    <w:uiPriority w:val="9"/>
    <w:unhideWhenUsed/>
    <w:qFormat/>
    <w:rsid w:val="00601A8D"/>
    <w:pPr>
      <w:keepNext/>
      <w:widowControl/>
      <w:numPr>
        <w:ilvl w:val="2"/>
        <w:numId w:val="7"/>
      </w:numPr>
      <w:suppressAutoHyphens w:val="0"/>
      <w:autoSpaceDE/>
      <w:spacing w:before="240" w:after="60"/>
      <w:jc w:val="both"/>
      <w:outlineLvl w:val="2"/>
    </w:pPr>
    <w:rPr>
      <w:rFonts w:ascii="Tahoma" w:hAnsi="Tahoma" w:cs="Times New Roman"/>
      <w:b/>
      <w:bCs/>
      <w:sz w:val="22"/>
      <w:szCs w:val="26"/>
      <w:lang w:eastAsia="en-US"/>
    </w:rPr>
  </w:style>
  <w:style w:type="paragraph" w:styleId="4">
    <w:name w:val="heading 4"/>
    <w:aliases w:val="c4,Параграф,Заголовок 4 (Приложение),H41"/>
    <w:basedOn w:val="a"/>
    <w:next w:val="a"/>
    <w:link w:val="40"/>
    <w:unhideWhenUsed/>
    <w:qFormat/>
    <w:rsid w:val="00601A8D"/>
    <w:pPr>
      <w:keepNext/>
      <w:widowControl/>
      <w:suppressAutoHyphens w:val="0"/>
      <w:overflowPunct w:val="0"/>
      <w:autoSpaceDN w:val="0"/>
      <w:adjustRightInd w:val="0"/>
      <w:spacing w:line="320" w:lineRule="exact"/>
      <w:jc w:val="center"/>
      <w:outlineLvl w:val="3"/>
    </w:pPr>
    <w:rPr>
      <w:rFonts w:ascii="Times New Roman CYR" w:hAnsi="Times New Roman CYR" w:cs="Times New Roman"/>
      <w:b/>
      <w:sz w:val="28"/>
      <w:szCs w:val="20"/>
      <w:lang w:eastAsia="en-US"/>
    </w:rPr>
  </w:style>
  <w:style w:type="paragraph" w:styleId="5">
    <w:name w:val="heading 5"/>
    <w:basedOn w:val="a"/>
    <w:next w:val="a"/>
    <w:link w:val="50"/>
    <w:uiPriority w:val="9"/>
    <w:unhideWhenUsed/>
    <w:qFormat/>
    <w:rsid w:val="00601A8D"/>
    <w:pPr>
      <w:keepNext/>
      <w:tabs>
        <w:tab w:val="left" w:pos="600"/>
      </w:tabs>
      <w:suppressAutoHyphens w:val="0"/>
      <w:autoSpaceDE/>
      <w:ind w:firstLine="709"/>
      <w:jc w:val="both"/>
      <w:outlineLvl w:val="4"/>
    </w:pPr>
    <w:rPr>
      <w:rFonts w:ascii="Times New Roman" w:eastAsia="Calibri" w:hAnsi="Times New Roman" w:cs="Times New Roman"/>
      <w:sz w:val="28"/>
      <w:szCs w:val="28"/>
      <w:lang w:eastAsia="en-US"/>
    </w:rPr>
  </w:style>
  <w:style w:type="paragraph" w:styleId="6">
    <w:name w:val="heading 6"/>
    <w:basedOn w:val="a"/>
    <w:next w:val="a"/>
    <w:link w:val="60"/>
    <w:unhideWhenUsed/>
    <w:qFormat/>
    <w:rsid w:val="00601A8D"/>
    <w:pPr>
      <w:keepNext/>
      <w:widowControl/>
      <w:suppressAutoHyphens w:val="0"/>
      <w:autoSpaceDE/>
      <w:spacing w:line="360" w:lineRule="auto"/>
      <w:ind w:firstLine="709"/>
      <w:jc w:val="both"/>
      <w:outlineLvl w:val="5"/>
    </w:pPr>
    <w:rPr>
      <w:rFonts w:ascii="Times New Roman" w:hAnsi="Times New Roman" w:cs="Times New Roman"/>
      <w:b/>
      <w:iCs/>
      <w:lang w:eastAsia="en-US"/>
    </w:rPr>
  </w:style>
  <w:style w:type="paragraph" w:styleId="7">
    <w:name w:val="heading 7"/>
    <w:basedOn w:val="a"/>
    <w:next w:val="a"/>
    <w:link w:val="70"/>
    <w:uiPriority w:val="99"/>
    <w:unhideWhenUsed/>
    <w:qFormat/>
    <w:rsid w:val="00601A8D"/>
    <w:pPr>
      <w:keepNext/>
      <w:widowControl/>
      <w:suppressAutoHyphens w:val="0"/>
      <w:autoSpaceDE/>
      <w:spacing w:line="360" w:lineRule="auto"/>
      <w:ind w:firstLine="709"/>
      <w:jc w:val="both"/>
      <w:outlineLvl w:val="6"/>
    </w:pPr>
    <w:rPr>
      <w:rFonts w:ascii="Times New Roman" w:hAnsi="Times New Roman" w:cs="Times New Roman"/>
      <w:b/>
      <w:bCs/>
      <w:i/>
      <w:iCs/>
      <w:lang w:eastAsia="en-US"/>
    </w:rPr>
  </w:style>
  <w:style w:type="paragraph" w:styleId="8">
    <w:name w:val="heading 8"/>
    <w:basedOn w:val="a"/>
    <w:next w:val="a"/>
    <w:link w:val="80"/>
    <w:uiPriority w:val="99"/>
    <w:unhideWhenUsed/>
    <w:qFormat/>
    <w:rsid w:val="00601A8D"/>
    <w:pPr>
      <w:keepNext/>
      <w:widowControl/>
      <w:suppressAutoHyphens w:val="0"/>
      <w:autoSpaceDE/>
      <w:jc w:val="center"/>
      <w:outlineLvl w:val="7"/>
    </w:pPr>
    <w:rPr>
      <w:rFonts w:ascii="Times New Roman" w:hAnsi="Times New Roman" w:cs="Times New Roman"/>
      <w:b/>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sid w:val="00BD7456"/>
  </w:style>
  <w:style w:type="character" w:customStyle="1" w:styleId="WW8Num1z1">
    <w:name w:val="WW8Num1z1"/>
    <w:rsid w:val="00BD7456"/>
  </w:style>
  <w:style w:type="character" w:customStyle="1" w:styleId="WW8Num1z2">
    <w:name w:val="WW8Num1z2"/>
    <w:rsid w:val="00BD7456"/>
  </w:style>
  <w:style w:type="character" w:customStyle="1" w:styleId="WW8Num1z3">
    <w:name w:val="WW8Num1z3"/>
    <w:rsid w:val="00BD7456"/>
  </w:style>
  <w:style w:type="character" w:customStyle="1" w:styleId="WW8Num1z4">
    <w:name w:val="WW8Num1z4"/>
    <w:rsid w:val="00BD7456"/>
  </w:style>
  <w:style w:type="character" w:customStyle="1" w:styleId="WW8Num1z5">
    <w:name w:val="WW8Num1z5"/>
    <w:rsid w:val="00BD7456"/>
  </w:style>
  <w:style w:type="character" w:customStyle="1" w:styleId="WW8Num1z6">
    <w:name w:val="WW8Num1z6"/>
    <w:rsid w:val="00BD7456"/>
  </w:style>
  <w:style w:type="character" w:customStyle="1" w:styleId="WW8Num1z7">
    <w:name w:val="WW8Num1z7"/>
    <w:rsid w:val="00BD7456"/>
  </w:style>
  <w:style w:type="character" w:customStyle="1" w:styleId="WW8Num1z8">
    <w:name w:val="WW8Num1z8"/>
    <w:rsid w:val="00BD7456"/>
  </w:style>
  <w:style w:type="character" w:customStyle="1" w:styleId="WW8Num2z0">
    <w:name w:val="WW8Num2z0"/>
    <w:rsid w:val="00BD7456"/>
    <w:rPr>
      <w:rFonts w:ascii="Times New Roman" w:hAnsi="Times New Roman" w:cs="Times New Roman"/>
      <w:sz w:val="28"/>
      <w:szCs w:val="28"/>
    </w:rPr>
  </w:style>
  <w:style w:type="character" w:customStyle="1" w:styleId="WW8Num3z0">
    <w:name w:val="WW8Num3z0"/>
    <w:rsid w:val="00BD7456"/>
    <w:rPr>
      <w:rFonts w:ascii="Times New Roman" w:hAnsi="Times New Roman" w:cs="Times New Roman"/>
      <w:sz w:val="28"/>
      <w:szCs w:val="28"/>
    </w:rPr>
  </w:style>
  <w:style w:type="character" w:customStyle="1" w:styleId="WW8Num4z0">
    <w:name w:val="WW8Num4z0"/>
    <w:rsid w:val="00BD7456"/>
  </w:style>
  <w:style w:type="character" w:customStyle="1" w:styleId="WW8Num4z1">
    <w:name w:val="WW8Num4z1"/>
    <w:rsid w:val="00BD7456"/>
    <w:rPr>
      <w:rFonts w:ascii="Times New Roman" w:hAnsi="Times New Roman" w:cs="Times New Roman"/>
      <w:sz w:val="28"/>
      <w:szCs w:val="28"/>
    </w:rPr>
  </w:style>
  <w:style w:type="character" w:customStyle="1" w:styleId="WW8Num4z2">
    <w:name w:val="WW8Num4z2"/>
    <w:rsid w:val="00BD7456"/>
  </w:style>
  <w:style w:type="character" w:customStyle="1" w:styleId="WW8Num4z3">
    <w:name w:val="WW8Num4z3"/>
    <w:rsid w:val="00BD7456"/>
  </w:style>
  <w:style w:type="character" w:customStyle="1" w:styleId="WW8Num4z4">
    <w:name w:val="WW8Num4z4"/>
    <w:rsid w:val="00BD7456"/>
  </w:style>
  <w:style w:type="character" w:customStyle="1" w:styleId="WW8Num4z5">
    <w:name w:val="WW8Num4z5"/>
    <w:rsid w:val="00BD7456"/>
  </w:style>
  <w:style w:type="character" w:customStyle="1" w:styleId="WW8Num4z6">
    <w:name w:val="WW8Num4z6"/>
    <w:rsid w:val="00BD7456"/>
  </w:style>
  <w:style w:type="character" w:customStyle="1" w:styleId="WW8Num4z7">
    <w:name w:val="WW8Num4z7"/>
    <w:rsid w:val="00BD7456"/>
  </w:style>
  <w:style w:type="character" w:customStyle="1" w:styleId="WW8Num4z8">
    <w:name w:val="WW8Num4z8"/>
    <w:rsid w:val="00BD7456"/>
  </w:style>
  <w:style w:type="character" w:customStyle="1" w:styleId="WW8Num5z0">
    <w:name w:val="WW8Num5z0"/>
    <w:rsid w:val="00BD7456"/>
    <w:rPr>
      <w:rFonts w:ascii="Times New Roman" w:hAnsi="Times New Roman" w:cs="Times New Roman"/>
      <w:sz w:val="28"/>
      <w:szCs w:val="28"/>
    </w:rPr>
  </w:style>
  <w:style w:type="character" w:customStyle="1" w:styleId="51">
    <w:name w:val="Основной шрифт абзаца5"/>
    <w:rsid w:val="00BD7456"/>
  </w:style>
  <w:style w:type="character" w:customStyle="1" w:styleId="WW8Num5z1">
    <w:name w:val="WW8Num5z1"/>
    <w:rsid w:val="00BD7456"/>
  </w:style>
  <w:style w:type="character" w:customStyle="1" w:styleId="WW8Num5z2">
    <w:name w:val="WW8Num5z2"/>
    <w:rsid w:val="00BD7456"/>
  </w:style>
  <w:style w:type="character" w:customStyle="1" w:styleId="WW8Num5z3">
    <w:name w:val="WW8Num5z3"/>
    <w:rsid w:val="00BD7456"/>
  </w:style>
  <w:style w:type="character" w:customStyle="1" w:styleId="WW8Num5z4">
    <w:name w:val="WW8Num5z4"/>
    <w:rsid w:val="00BD7456"/>
  </w:style>
  <w:style w:type="character" w:customStyle="1" w:styleId="WW8Num5z5">
    <w:name w:val="WW8Num5z5"/>
    <w:rsid w:val="00BD7456"/>
  </w:style>
  <w:style w:type="character" w:customStyle="1" w:styleId="WW8Num5z6">
    <w:name w:val="WW8Num5z6"/>
    <w:rsid w:val="00BD7456"/>
  </w:style>
  <w:style w:type="character" w:customStyle="1" w:styleId="WW8Num5z7">
    <w:name w:val="WW8Num5z7"/>
    <w:rsid w:val="00BD7456"/>
  </w:style>
  <w:style w:type="character" w:customStyle="1" w:styleId="WW8Num5z8">
    <w:name w:val="WW8Num5z8"/>
    <w:rsid w:val="00BD7456"/>
  </w:style>
  <w:style w:type="character" w:customStyle="1" w:styleId="WW8Num6z0">
    <w:name w:val="WW8Num6z0"/>
    <w:rsid w:val="00BD7456"/>
    <w:rPr>
      <w:rFonts w:ascii="Times New Roman" w:hAnsi="Times New Roman" w:cs="Times New Roman"/>
      <w:sz w:val="28"/>
      <w:szCs w:val="28"/>
    </w:rPr>
  </w:style>
  <w:style w:type="character" w:customStyle="1" w:styleId="WW8Num7z0">
    <w:name w:val="WW8Num7z0"/>
    <w:rsid w:val="00BD7456"/>
  </w:style>
  <w:style w:type="character" w:customStyle="1" w:styleId="WW8Num7z1">
    <w:name w:val="WW8Num7z1"/>
    <w:rsid w:val="00BD7456"/>
  </w:style>
  <w:style w:type="character" w:customStyle="1" w:styleId="WW8Num7z2">
    <w:name w:val="WW8Num7z2"/>
    <w:rsid w:val="00BD7456"/>
  </w:style>
  <w:style w:type="character" w:customStyle="1" w:styleId="WW8Num7z3">
    <w:name w:val="WW8Num7z3"/>
    <w:rsid w:val="00BD7456"/>
  </w:style>
  <w:style w:type="character" w:customStyle="1" w:styleId="WW8Num7z4">
    <w:name w:val="WW8Num7z4"/>
    <w:rsid w:val="00BD7456"/>
  </w:style>
  <w:style w:type="character" w:customStyle="1" w:styleId="WW8Num7z5">
    <w:name w:val="WW8Num7z5"/>
    <w:rsid w:val="00BD7456"/>
  </w:style>
  <w:style w:type="character" w:customStyle="1" w:styleId="WW8Num7z6">
    <w:name w:val="WW8Num7z6"/>
    <w:rsid w:val="00BD7456"/>
  </w:style>
  <w:style w:type="character" w:customStyle="1" w:styleId="WW8Num7z7">
    <w:name w:val="WW8Num7z7"/>
    <w:rsid w:val="00BD7456"/>
  </w:style>
  <w:style w:type="character" w:customStyle="1" w:styleId="WW8Num7z8">
    <w:name w:val="WW8Num7z8"/>
    <w:rsid w:val="00BD7456"/>
  </w:style>
  <w:style w:type="character" w:customStyle="1" w:styleId="41">
    <w:name w:val="Основной шрифт абзаца4"/>
    <w:rsid w:val="00BD7456"/>
  </w:style>
  <w:style w:type="character" w:customStyle="1" w:styleId="31">
    <w:name w:val="Основной шрифт абзаца3"/>
    <w:rsid w:val="00BD7456"/>
  </w:style>
  <w:style w:type="character" w:customStyle="1" w:styleId="WW8Num2z1">
    <w:name w:val="WW8Num2z1"/>
    <w:rsid w:val="00BD7456"/>
  </w:style>
  <w:style w:type="character" w:customStyle="1" w:styleId="WW8Num2z2">
    <w:name w:val="WW8Num2z2"/>
    <w:rsid w:val="00BD7456"/>
  </w:style>
  <w:style w:type="character" w:customStyle="1" w:styleId="WW8Num2z3">
    <w:name w:val="WW8Num2z3"/>
    <w:rsid w:val="00BD7456"/>
  </w:style>
  <w:style w:type="character" w:customStyle="1" w:styleId="WW8Num2z4">
    <w:name w:val="WW8Num2z4"/>
    <w:rsid w:val="00BD7456"/>
  </w:style>
  <w:style w:type="character" w:customStyle="1" w:styleId="WW8Num2z5">
    <w:name w:val="WW8Num2z5"/>
    <w:rsid w:val="00BD7456"/>
  </w:style>
  <w:style w:type="character" w:customStyle="1" w:styleId="WW8Num2z6">
    <w:name w:val="WW8Num2z6"/>
    <w:rsid w:val="00BD7456"/>
  </w:style>
  <w:style w:type="character" w:customStyle="1" w:styleId="WW8Num2z7">
    <w:name w:val="WW8Num2z7"/>
    <w:rsid w:val="00BD7456"/>
  </w:style>
  <w:style w:type="character" w:customStyle="1" w:styleId="WW8Num2z8">
    <w:name w:val="WW8Num2z8"/>
    <w:rsid w:val="00BD7456"/>
  </w:style>
  <w:style w:type="character" w:customStyle="1" w:styleId="WW8Num8z0">
    <w:name w:val="WW8Num8z0"/>
    <w:rsid w:val="00BD7456"/>
    <w:rPr>
      <w:rFonts w:ascii="Symbol" w:hAnsi="Symbol" w:cs="Symbol"/>
    </w:rPr>
  </w:style>
  <w:style w:type="character" w:customStyle="1" w:styleId="WW8Num9z0">
    <w:name w:val="WW8Num9z0"/>
    <w:rsid w:val="00BD7456"/>
    <w:rPr>
      <w:rFonts w:ascii="Symbol" w:hAnsi="Symbol" w:cs="Symbol"/>
    </w:rPr>
  </w:style>
  <w:style w:type="character" w:customStyle="1" w:styleId="WW8Num9z1">
    <w:name w:val="WW8Num9z1"/>
    <w:rsid w:val="00BD7456"/>
    <w:rPr>
      <w:rFonts w:ascii="Courier New" w:hAnsi="Courier New" w:cs="Courier New"/>
    </w:rPr>
  </w:style>
  <w:style w:type="character" w:customStyle="1" w:styleId="WW8Num9z2">
    <w:name w:val="WW8Num9z2"/>
    <w:rsid w:val="00BD7456"/>
    <w:rPr>
      <w:rFonts w:ascii="Wingdings" w:hAnsi="Wingdings" w:cs="Wingdings"/>
    </w:rPr>
  </w:style>
  <w:style w:type="character" w:customStyle="1" w:styleId="WW8Num9z3">
    <w:name w:val="WW8Num9z3"/>
    <w:rsid w:val="00BD7456"/>
    <w:rPr>
      <w:rFonts w:ascii="Symbol" w:hAnsi="Symbol" w:cs="Symbol"/>
    </w:rPr>
  </w:style>
  <w:style w:type="character" w:customStyle="1" w:styleId="WW8Num10z0">
    <w:name w:val="WW8Num10z0"/>
    <w:rsid w:val="00BD7456"/>
  </w:style>
  <w:style w:type="character" w:customStyle="1" w:styleId="WW8Num11z0">
    <w:name w:val="WW8Num11z0"/>
    <w:rsid w:val="00BD7456"/>
    <w:rPr>
      <w:rFonts w:ascii="Symbol" w:hAnsi="Symbol" w:cs="Symbol"/>
    </w:rPr>
  </w:style>
  <w:style w:type="character" w:customStyle="1" w:styleId="WW8Num11z1">
    <w:name w:val="WW8Num11z1"/>
    <w:rsid w:val="00BD7456"/>
    <w:rPr>
      <w:rFonts w:ascii="Courier New" w:hAnsi="Courier New" w:cs="Courier New"/>
    </w:rPr>
  </w:style>
  <w:style w:type="character" w:customStyle="1" w:styleId="WW8Num11z2">
    <w:name w:val="WW8Num11z2"/>
    <w:rsid w:val="00BD7456"/>
    <w:rPr>
      <w:rFonts w:ascii="Wingdings" w:hAnsi="Wingdings" w:cs="Wingdings"/>
    </w:rPr>
  </w:style>
  <w:style w:type="character" w:customStyle="1" w:styleId="WW8Num12z0">
    <w:name w:val="WW8Num12z0"/>
    <w:rsid w:val="00BD7456"/>
    <w:rPr>
      <w:rFonts w:ascii="Symbol" w:hAnsi="Symbol" w:cs="Symbol"/>
    </w:rPr>
  </w:style>
  <w:style w:type="character" w:customStyle="1" w:styleId="WW8Num12z1">
    <w:name w:val="WW8Num12z1"/>
    <w:rsid w:val="00BD7456"/>
    <w:rPr>
      <w:rFonts w:ascii="Courier New" w:hAnsi="Courier New" w:cs="Courier New"/>
    </w:rPr>
  </w:style>
  <w:style w:type="character" w:customStyle="1" w:styleId="WW8Num12z2">
    <w:name w:val="WW8Num12z2"/>
    <w:rsid w:val="00BD7456"/>
    <w:rPr>
      <w:rFonts w:ascii="Wingdings" w:hAnsi="Wingdings" w:cs="Wingdings"/>
    </w:rPr>
  </w:style>
  <w:style w:type="character" w:customStyle="1" w:styleId="WW8Num12z3">
    <w:name w:val="WW8Num12z3"/>
    <w:rsid w:val="00BD7456"/>
    <w:rPr>
      <w:rFonts w:ascii="Symbol" w:hAnsi="Symbol" w:cs="Symbol"/>
    </w:rPr>
  </w:style>
  <w:style w:type="character" w:customStyle="1" w:styleId="WW8Num13z0">
    <w:name w:val="WW8Num13z0"/>
    <w:rsid w:val="00BD7456"/>
    <w:rPr>
      <w:rFonts w:ascii="Symbol" w:hAnsi="Symbol" w:cs="Symbol"/>
    </w:rPr>
  </w:style>
  <w:style w:type="character" w:customStyle="1" w:styleId="WW8Num13z1">
    <w:name w:val="WW8Num13z1"/>
    <w:rsid w:val="00BD7456"/>
    <w:rPr>
      <w:rFonts w:ascii="Courier New" w:hAnsi="Courier New" w:cs="Courier New"/>
    </w:rPr>
  </w:style>
  <w:style w:type="character" w:customStyle="1" w:styleId="WW8Num13z2">
    <w:name w:val="WW8Num13z2"/>
    <w:rsid w:val="00BD7456"/>
    <w:rPr>
      <w:rFonts w:ascii="Wingdings" w:hAnsi="Wingdings" w:cs="Wingdings"/>
    </w:rPr>
  </w:style>
  <w:style w:type="character" w:customStyle="1" w:styleId="WW8Num13z3">
    <w:name w:val="WW8Num13z3"/>
    <w:rsid w:val="00BD7456"/>
    <w:rPr>
      <w:rFonts w:ascii="Symbol" w:hAnsi="Symbol" w:cs="Symbol"/>
    </w:rPr>
  </w:style>
  <w:style w:type="character" w:customStyle="1" w:styleId="WW8Num14z0">
    <w:name w:val="WW8Num14z0"/>
    <w:rsid w:val="00BD7456"/>
  </w:style>
  <w:style w:type="character" w:customStyle="1" w:styleId="WW8Num14z1">
    <w:name w:val="WW8Num14z1"/>
    <w:rsid w:val="00BD7456"/>
  </w:style>
  <w:style w:type="character" w:customStyle="1" w:styleId="WW8Num14z2">
    <w:name w:val="WW8Num14z2"/>
    <w:rsid w:val="00BD7456"/>
  </w:style>
  <w:style w:type="character" w:customStyle="1" w:styleId="WW8Num14z3">
    <w:name w:val="WW8Num14z3"/>
    <w:rsid w:val="00BD7456"/>
  </w:style>
  <w:style w:type="character" w:customStyle="1" w:styleId="WW8Num14z4">
    <w:name w:val="WW8Num14z4"/>
    <w:rsid w:val="00BD7456"/>
  </w:style>
  <w:style w:type="character" w:customStyle="1" w:styleId="WW8Num14z5">
    <w:name w:val="WW8Num14z5"/>
    <w:rsid w:val="00BD7456"/>
  </w:style>
  <w:style w:type="character" w:customStyle="1" w:styleId="WW8Num14z6">
    <w:name w:val="WW8Num14z6"/>
    <w:rsid w:val="00BD7456"/>
  </w:style>
  <w:style w:type="character" w:customStyle="1" w:styleId="WW8Num14z7">
    <w:name w:val="WW8Num14z7"/>
    <w:rsid w:val="00BD7456"/>
  </w:style>
  <w:style w:type="character" w:customStyle="1" w:styleId="WW8Num14z8">
    <w:name w:val="WW8Num14z8"/>
    <w:rsid w:val="00BD7456"/>
  </w:style>
  <w:style w:type="character" w:customStyle="1" w:styleId="WW8Num15z0">
    <w:name w:val="WW8Num15z0"/>
    <w:rsid w:val="00BD7456"/>
  </w:style>
  <w:style w:type="character" w:customStyle="1" w:styleId="WW8Num15z1">
    <w:name w:val="WW8Num15z1"/>
    <w:rsid w:val="00BD7456"/>
  </w:style>
  <w:style w:type="character" w:customStyle="1" w:styleId="WW8Num15z2">
    <w:name w:val="WW8Num15z2"/>
    <w:rsid w:val="00BD7456"/>
  </w:style>
  <w:style w:type="character" w:customStyle="1" w:styleId="WW8Num15z3">
    <w:name w:val="WW8Num15z3"/>
    <w:rsid w:val="00BD7456"/>
  </w:style>
  <w:style w:type="character" w:customStyle="1" w:styleId="WW8Num15z4">
    <w:name w:val="WW8Num15z4"/>
    <w:rsid w:val="00BD7456"/>
  </w:style>
  <w:style w:type="character" w:customStyle="1" w:styleId="WW8Num15z5">
    <w:name w:val="WW8Num15z5"/>
    <w:rsid w:val="00BD7456"/>
  </w:style>
  <w:style w:type="character" w:customStyle="1" w:styleId="WW8Num15z6">
    <w:name w:val="WW8Num15z6"/>
    <w:rsid w:val="00BD7456"/>
  </w:style>
  <w:style w:type="character" w:customStyle="1" w:styleId="WW8Num15z7">
    <w:name w:val="WW8Num15z7"/>
    <w:rsid w:val="00BD7456"/>
  </w:style>
  <w:style w:type="character" w:customStyle="1" w:styleId="WW8Num15z8">
    <w:name w:val="WW8Num15z8"/>
    <w:rsid w:val="00BD7456"/>
  </w:style>
  <w:style w:type="character" w:customStyle="1" w:styleId="WW8Num16z0">
    <w:name w:val="WW8Num16z0"/>
    <w:rsid w:val="00BD7456"/>
  </w:style>
  <w:style w:type="character" w:customStyle="1" w:styleId="WW8Num16z1">
    <w:name w:val="WW8Num16z1"/>
    <w:rsid w:val="00BD7456"/>
  </w:style>
  <w:style w:type="character" w:customStyle="1" w:styleId="WW8Num16z2">
    <w:name w:val="WW8Num16z2"/>
    <w:rsid w:val="00BD7456"/>
  </w:style>
  <w:style w:type="character" w:customStyle="1" w:styleId="WW8Num16z3">
    <w:name w:val="WW8Num16z3"/>
    <w:rsid w:val="00BD7456"/>
  </w:style>
  <w:style w:type="character" w:customStyle="1" w:styleId="WW8Num16z4">
    <w:name w:val="WW8Num16z4"/>
    <w:rsid w:val="00BD7456"/>
  </w:style>
  <w:style w:type="character" w:customStyle="1" w:styleId="WW8Num16z5">
    <w:name w:val="WW8Num16z5"/>
    <w:rsid w:val="00BD7456"/>
  </w:style>
  <w:style w:type="character" w:customStyle="1" w:styleId="WW8Num16z6">
    <w:name w:val="WW8Num16z6"/>
    <w:rsid w:val="00BD7456"/>
  </w:style>
  <w:style w:type="character" w:customStyle="1" w:styleId="WW8Num16z7">
    <w:name w:val="WW8Num16z7"/>
    <w:rsid w:val="00BD7456"/>
  </w:style>
  <w:style w:type="character" w:customStyle="1" w:styleId="WW8Num16z8">
    <w:name w:val="WW8Num16z8"/>
    <w:rsid w:val="00BD7456"/>
  </w:style>
  <w:style w:type="character" w:customStyle="1" w:styleId="WW8Num17z0">
    <w:name w:val="WW8Num17z0"/>
    <w:rsid w:val="00BD7456"/>
  </w:style>
  <w:style w:type="character" w:customStyle="1" w:styleId="WW8Num18z0">
    <w:name w:val="WW8Num18z0"/>
    <w:rsid w:val="00BD7456"/>
  </w:style>
  <w:style w:type="character" w:customStyle="1" w:styleId="WW8Num19z0">
    <w:name w:val="WW8Num19z0"/>
    <w:rsid w:val="00BD7456"/>
  </w:style>
  <w:style w:type="character" w:customStyle="1" w:styleId="WW8Num19z1">
    <w:name w:val="WW8Num19z1"/>
    <w:rsid w:val="00BD7456"/>
  </w:style>
  <w:style w:type="character" w:customStyle="1" w:styleId="WW8Num19z2">
    <w:name w:val="WW8Num19z2"/>
    <w:rsid w:val="00BD7456"/>
  </w:style>
  <w:style w:type="character" w:customStyle="1" w:styleId="WW8Num19z3">
    <w:name w:val="WW8Num19z3"/>
    <w:rsid w:val="00BD7456"/>
  </w:style>
  <w:style w:type="character" w:customStyle="1" w:styleId="WW8Num19z4">
    <w:name w:val="WW8Num19z4"/>
    <w:rsid w:val="00BD7456"/>
  </w:style>
  <w:style w:type="character" w:customStyle="1" w:styleId="WW8Num19z5">
    <w:name w:val="WW8Num19z5"/>
    <w:rsid w:val="00BD7456"/>
  </w:style>
  <w:style w:type="character" w:customStyle="1" w:styleId="WW8Num19z6">
    <w:name w:val="WW8Num19z6"/>
    <w:rsid w:val="00BD7456"/>
  </w:style>
  <w:style w:type="character" w:customStyle="1" w:styleId="WW8Num19z7">
    <w:name w:val="WW8Num19z7"/>
    <w:rsid w:val="00BD7456"/>
  </w:style>
  <w:style w:type="character" w:customStyle="1" w:styleId="WW8Num19z8">
    <w:name w:val="WW8Num19z8"/>
    <w:rsid w:val="00BD7456"/>
  </w:style>
  <w:style w:type="character" w:customStyle="1" w:styleId="WW8Num20z0">
    <w:name w:val="WW8Num20z0"/>
    <w:rsid w:val="00BD7456"/>
  </w:style>
  <w:style w:type="character" w:customStyle="1" w:styleId="WW8Num21z0">
    <w:name w:val="WW8Num21z0"/>
    <w:rsid w:val="00BD7456"/>
  </w:style>
  <w:style w:type="character" w:customStyle="1" w:styleId="WW8Num21z1">
    <w:name w:val="WW8Num21z1"/>
    <w:rsid w:val="00BD7456"/>
  </w:style>
  <w:style w:type="character" w:customStyle="1" w:styleId="WW8Num21z2">
    <w:name w:val="WW8Num21z2"/>
    <w:rsid w:val="00BD7456"/>
  </w:style>
  <w:style w:type="character" w:customStyle="1" w:styleId="WW8Num21z3">
    <w:name w:val="WW8Num21z3"/>
    <w:rsid w:val="00BD7456"/>
  </w:style>
  <w:style w:type="character" w:customStyle="1" w:styleId="WW8Num21z4">
    <w:name w:val="WW8Num21z4"/>
    <w:rsid w:val="00BD7456"/>
  </w:style>
  <w:style w:type="character" w:customStyle="1" w:styleId="WW8Num21z5">
    <w:name w:val="WW8Num21z5"/>
    <w:rsid w:val="00BD7456"/>
  </w:style>
  <w:style w:type="character" w:customStyle="1" w:styleId="WW8Num21z6">
    <w:name w:val="WW8Num21z6"/>
    <w:rsid w:val="00BD7456"/>
  </w:style>
  <w:style w:type="character" w:customStyle="1" w:styleId="WW8Num21z7">
    <w:name w:val="WW8Num21z7"/>
    <w:rsid w:val="00BD7456"/>
  </w:style>
  <w:style w:type="character" w:customStyle="1" w:styleId="WW8Num21z8">
    <w:name w:val="WW8Num21z8"/>
    <w:rsid w:val="00BD7456"/>
  </w:style>
  <w:style w:type="character" w:customStyle="1" w:styleId="WW8Num22z0">
    <w:name w:val="WW8Num22z0"/>
    <w:rsid w:val="00BD7456"/>
    <w:rPr>
      <w:rFonts w:ascii="Symbol" w:hAnsi="Symbol" w:cs="Symbol"/>
    </w:rPr>
  </w:style>
  <w:style w:type="character" w:customStyle="1" w:styleId="WW8Num22z1">
    <w:name w:val="WW8Num22z1"/>
    <w:rsid w:val="00BD7456"/>
    <w:rPr>
      <w:rFonts w:ascii="Courier New" w:hAnsi="Courier New" w:cs="Courier New"/>
    </w:rPr>
  </w:style>
  <w:style w:type="character" w:customStyle="1" w:styleId="WW8Num22z2">
    <w:name w:val="WW8Num22z2"/>
    <w:rsid w:val="00BD7456"/>
    <w:rPr>
      <w:rFonts w:ascii="Wingdings" w:hAnsi="Wingdings" w:cs="Wingdings"/>
    </w:rPr>
  </w:style>
  <w:style w:type="character" w:customStyle="1" w:styleId="WW8Num22z3">
    <w:name w:val="WW8Num22z3"/>
    <w:rsid w:val="00BD7456"/>
    <w:rPr>
      <w:rFonts w:ascii="Symbol" w:hAnsi="Symbol" w:cs="Symbol"/>
    </w:rPr>
  </w:style>
  <w:style w:type="character" w:customStyle="1" w:styleId="WW8Num23z0">
    <w:name w:val="WW8Num23z0"/>
    <w:rsid w:val="00BD7456"/>
    <w:rPr>
      <w:rFonts w:ascii="Times New Roman" w:hAnsi="Times New Roman" w:cs="Times New Roman"/>
      <w:sz w:val="28"/>
      <w:szCs w:val="28"/>
    </w:rPr>
  </w:style>
  <w:style w:type="character" w:customStyle="1" w:styleId="WW8Num24z0">
    <w:name w:val="WW8Num24z0"/>
    <w:rsid w:val="00BD7456"/>
    <w:rPr>
      <w:rFonts w:ascii="Symbol" w:eastAsia="Times New Roman" w:hAnsi="Symbol" w:cs="Times New Roman"/>
    </w:rPr>
  </w:style>
  <w:style w:type="character" w:customStyle="1" w:styleId="WW8Num24z1">
    <w:name w:val="WW8Num24z1"/>
    <w:rsid w:val="00BD7456"/>
    <w:rPr>
      <w:rFonts w:ascii="Courier New" w:hAnsi="Courier New" w:cs="Courier New"/>
    </w:rPr>
  </w:style>
  <w:style w:type="character" w:customStyle="1" w:styleId="WW8Num24z2">
    <w:name w:val="WW8Num24z2"/>
    <w:rsid w:val="00BD7456"/>
    <w:rPr>
      <w:rFonts w:ascii="Wingdings" w:hAnsi="Wingdings" w:cs="Wingdings"/>
    </w:rPr>
  </w:style>
  <w:style w:type="character" w:customStyle="1" w:styleId="WW8Num24z3">
    <w:name w:val="WW8Num24z3"/>
    <w:rsid w:val="00BD7456"/>
    <w:rPr>
      <w:rFonts w:ascii="Symbol" w:hAnsi="Symbol" w:cs="Symbol"/>
    </w:rPr>
  </w:style>
  <w:style w:type="character" w:customStyle="1" w:styleId="WW8Num25z0">
    <w:name w:val="WW8Num25z0"/>
    <w:rsid w:val="00BD7456"/>
  </w:style>
  <w:style w:type="character" w:customStyle="1" w:styleId="WW8Num25z1">
    <w:name w:val="WW8Num25z1"/>
    <w:rsid w:val="00BD7456"/>
  </w:style>
  <w:style w:type="character" w:customStyle="1" w:styleId="WW8Num25z2">
    <w:name w:val="WW8Num25z2"/>
    <w:rsid w:val="00BD7456"/>
  </w:style>
  <w:style w:type="character" w:customStyle="1" w:styleId="WW8Num25z3">
    <w:name w:val="WW8Num25z3"/>
    <w:rsid w:val="00BD7456"/>
  </w:style>
  <w:style w:type="character" w:customStyle="1" w:styleId="WW8Num25z4">
    <w:name w:val="WW8Num25z4"/>
    <w:rsid w:val="00BD7456"/>
  </w:style>
  <w:style w:type="character" w:customStyle="1" w:styleId="WW8Num25z5">
    <w:name w:val="WW8Num25z5"/>
    <w:rsid w:val="00BD7456"/>
  </w:style>
  <w:style w:type="character" w:customStyle="1" w:styleId="WW8Num25z6">
    <w:name w:val="WW8Num25z6"/>
    <w:rsid w:val="00BD7456"/>
  </w:style>
  <w:style w:type="character" w:customStyle="1" w:styleId="WW8Num25z7">
    <w:name w:val="WW8Num25z7"/>
    <w:rsid w:val="00BD7456"/>
  </w:style>
  <w:style w:type="character" w:customStyle="1" w:styleId="WW8Num25z8">
    <w:name w:val="WW8Num25z8"/>
    <w:rsid w:val="00BD7456"/>
  </w:style>
  <w:style w:type="character" w:customStyle="1" w:styleId="WW8Num26z0">
    <w:name w:val="WW8Num26z0"/>
    <w:rsid w:val="00BD7456"/>
  </w:style>
  <w:style w:type="character" w:customStyle="1" w:styleId="WW8Num27z0">
    <w:name w:val="WW8Num27z0"/>
    <w:rsid w:val="00BD7456"/>
  </w:style>
  <w:style w:type="character" w:customStyle="1" w:styleId="WW8Num27z1">
    <w:name w:val="WW8Num27z1"/>
    <w:rsid w:val="00BD7456"/>
  </w:style>
  <w:style w:type="character" w:customStyle="1" w:styleId="WW8Num27z2">
    <w:name w:val="WW8Num27z2"/>
    <w:rsid w:val="00BD7456"/>
  </w:style>
  <w:style w:type="character" w:customStyle="1" w:styleId="WW8Num27z3">
    <w:name w:val="WW8Num27z3"/>
    <w:rsid w:val="00BD7456"/>
  </w:style>
  <w:style w:type="character" w:customStyle="1" w:styleId="WW8Num27z4">
    <w:name w:val="WW8Num27z4"/>
    <w:rsid w:val="00BD7456"/>
  </w:style>
  <w:style w:type="character" w:customStyle="1" w:styleId="WW8Num27z5">
    <w:name w:val="WW8Num27z5"/>
    <w:rsid w:val="00BD7456"/>
  </w:style>
  <w:style w:type="character" w:customStyle="1" w:styleId="WW8Num27z6">
    <w:name w:val="WW8Num27z6"/>
    <w:rsid w:val="00BD7456"/>
  </w:style>
  <w:style w:type="character" w:customStyle="1" w:styleId="WW8Num27z7">
    <w:name w:val="WW8Num27z7"/>
    <w:rsid w:val="00BD7456"/>
  </w:style>
  <w:style w:type="character" w:customStyle="1" w:styleId="WW8Num27z8">
    <w:name w:val="WW8Num27z8"/>
    <w:rsid w:val="00BD7456"/>
  </w:style>
  <w:style w:type="character" w:customStyle="1" w:styleId="WW8Num28z0">
    <w:name w:val="WW8Num28z0"/>
    <w:rsid w:val="00BD7456"/>
    <w:rPr>
      <w:rFonts w:ascii="Times New Roman" w:hAnsi="Times New Roman" w:cs="Times New Roman"/>
      <w:sz w:val="28"/>
      <w:szCs w:val="28"/>
    </w:rPr>
  </w:style>
  <w:style w:type="character" w:customStyle="1" w:styleId="WW8Num29z0">
    <w:name w:val="WW8Num29z0"/>
    <w:rsid w:val="00BD7456"/>
  </w:style>
  <w:style w:type="character" w:customStyle="1" w:styleId="WW8Num30z0">
    <w:name w:val="WW8Num30z0"/>
    <w:rsid w:val="00BD7456"/>
  </w:style>
  <w:style w:type="character" w:customStyle="1" w:styleId="WW8Num31z0">
    <w:name w:val="WW8Num31z0"/>
    <w:rsid w:val="00BD7456"/>
  </w:style>
  <w:style w:type="character" w:customStyle="1" w:styleId="WW8Num31z1">
    <w:name w:val="WW8Num31z1"/>
    <w:rsid w:val="00BD7456"/>
  </w:style>
  <w:style w:type="character" w:customStyle="1" w:styleId="WW8Num31z2">
    <w:name w:val="WW8Num31z2"/>
    <w:rsid w:val="00BD7456"/>
  </w:style>
  <w:style w:type="character" w:customStyle="1" w:styleId="WW8Num31z3">
    <w:name w:val="WW8Num31z3"/>
    <w:rsid w:val="00BD7456"/>
  </w:style>
  <w:style w:type="character" w:customStyle="1" w:styleId="WW8Num31z4">
    <w:name w:val="WW8Num31z4"/>
    <w:rsid w:val="00BD7456"/>
  </w:style>
  <w:style w:type="character" w:customStyle="1" w:styleId="WW8Num31z5">
    <w:name w:val="WW8Num31z5"/>
    <w:rsid w:val="00BD7456"/>
  </w:style>
  <w:style w:type="character" w:customStyle="1" w:styleId="WW8Num31z6">
    <w:name w:val="WW8Num31z6"/>
    <w:rsid w:val="00BD7456"/>
  </w:style>
  <w:style w:type="character" w:customStyle="1" w:styleId="WW8Num31z7">
    <w:name w:val="WW8Num31z7"/>
    <w:rsid w:val="00BD7456"/>
  </w:style>
  <w:style w:type="character" w:customStyle="1" w:styleId="WW8Num31z8">
    <w:name w:val="WW8Num31z8"/>
    <w:rsid w:val="00BD7456"/>
  </w:style>
  <w:style w:type="character" w:customStyle="1" w:styleId="WW8Num32z0">
    <w:name w:val="WW8Num32z0"/>
    <w:rsid w:val="00BD7456"/>
  </w:style>
  <w:style w:type="character" w:customStyle="1" w:styleId="WW8Num32z1">
    <w:name w:val="WW8Num32z1"/>
    <w:rsid w:val="00BD7456"/>
  </w:style>
  <w:style w:type="character" w:customStyle="1" w:styleId="WW8NumSt2z0">
    <w:name w:val="WW8NumSt2z0"/>
    <w:rsid w:val="00BD7456"/>
    <w:rPr>
      <w:rFonts w:ascii="Calibri" w:hAnsi="Calibri" w:cs="Calibri"/>
    </w:rPr>
  </w:style>
  <w:style w:type="character" w:customStyle="1" w:styleId="WW8NumSt3z0">
    <w:name w:val="WW8NumSt3z0"/>
    <w:rsid w:val="00BD7456"/>
    <w:rPr>
      <w:rFonts w:ascii="Calibri" w:hAnsi="Calibri" w:cs="Calibri"/>
    </w:rPr>
  </w:style>
  <w:style w:type="character" w:customStyle="1" w:styleId="WW8NumSt4z0">
    <w:name w:val="WW8NumSt4z0"/>
    <w:rsid w:val="00BD7456"/>
    <w:rPr>
      <w:rFonts w:ascii="Calibri" w:hAnsi="Calibri" w:cs="Calibri"/>
    </w:rPr>
  </w:style>
  <w:style w:type="character" w:customStyle="1" w:styleId="21">
    <w:name w:val="Основной шрифт абзаца2"/>
    <w:rsid w:val="00BD7456"/>
  </w:style>
  <w:style w:type="character" w:customStyle="1" w:styleId="10">
    <w:name w:val="Заголовок 1 Знак"/>
    <w:aliases w:val="H1 Знак,H11 Знак,H12 Знак,H111 Знак,H13 Знак,H112 Знак,H14 Знак,H15 Знак,H16 Знак,H17 Знак,H18 Знак,H19 Знак,H113 Знак,H121 Знак,H1111 Знак,H131 Знак,H1121 Знак,H141 Знак,H151 Знак,H161 Знак,H171 Знак,H181 Знак,Заголов Знак,1 Знак"/>
    <w:rsid w:val="00BD7456"/>
    <w:rPr>
      <w:rFonts w:ascii="Times New Roman" w:eastAsia="Times New Roman" w:hAnsi="Times New Roman" w:cs="Times New Roman"/>
      <w:b/>
      <w:sz w:val="28"/>
      <w:szCs w:val="24"/>
      <w:lang w:val="en-US"/>
    </w:rPr>
  </w:style>
  <w:style w:type="character" w:customStyle="1" w:styleId="FontStyle36">
    <w:name w:val="Font Style36"/>
    <w:rsid w:val="00BD7456"/>
    <w:rPr>
      <w:rFonts w:ascii="Calibri" w:hAnsi="Calibri" w:cs="Calibri"/>
      <w:b/>
      <w:bCs/>
      <w:sz w:val="20"/>
      <w:szCs w:val="20"/>
    </w:rPr>
  </w:style>
  <w:style w:type="character" w:customStyle="1" w:styleId="FontStyle39">
    <w:name w:val="Font Style39"/>
    <w:rsid w:val="00BD7456"/>
    <w:rPr>
      <w:rFonts w:ascii="Calibri" w:hAnsi="Calibri" w:cs="Calibri"/>
      <w:sz w:val="20"/>
      <w:szCs w:val="20"/>
    </w:rPr>
  </w:style>
  <w:style w:type="character" w:customStyle="1" w:styleId="FontStyle11">
    <w:name w:val="Font Style11"/>
    <w:rsid w:val="00BD7456"/>
    <w:rPr>
      <w:rFonts w:ascii="Times New Roman" w:hAnsi="Times New Roman" w:cs="Times New Roman"/>
      <w:sz w:val="26"/>
      <w:szCs w:val="26"/>
    </w:rPr>
  </w:style>
  <w:style w:type="character" w:customStyle="1" w:styleId="FontStyle37">
    <w:name w:val="Font Style37"/>
    <w:rsid w:val="00BD7456"/>
    <w:rPr>
      <w:rFonts w:ascii="Courier New" w:hAnsi="Courier New" w:cs="Courier New"/>
      <w:sz w:val="18"/>
      <w:szCs w:val="18"/>
    </w:rPr>
  </w:style>
  <w:style w:type="character" w:customStyle="1" w:styleId="FontStyle38">
    <w:name w:val="Font Style38"/>
    <w:rsid w:val="00BD7456"/>
    <w:rPr>
      <w:rFonts w:ascii="Courier New" w:hAnsi="Courier New" w:cs="Courier New"/>
      <w:sz w:val="14"/>
      <w:szCs w:val="14"/>
    </w:rPr>
  </w:style>
  <w:style w:type="character" w:customStyle="1" w:styleId="a3">
    <w:name w:val="Верхний колонтитул Знак"/>
    <w:uiPriority w:val="99"/>
    <w:rsid w:val="00BD7456"/>
    <w:rPr>
      <w:rFonts w:ascii="Calibri" w:eastAsia="Times New Roman" w:hAnsi="Calibri" w:cs="Times New Roman"/>
      <w:sz w:val="24"/>
      <w:szCs w:val="24"/>
    </w:rPr>
  </w:style>
  <w:style w:type="character" w:customStyle="1" w:styleId="a4">
    <w:name w:val="Нижний колонтитул Знак"/>
    <w:uiPriority w:val="99"/>
    <w:rsid w:val="00BD7456"/>
    <w:rPr>
      <w:rFonts w:ascii="Calibri" w:eastAsia="Times New Roman" w:hAnsi="Calibri" w:cs="Times New Roman"/>
      <w:sz w:val="24"/>
      <w:szCs w:val="24"/>
    </w:rPr>
  </w:style>
  <w:style w:type="character" w:customStyle="1" w:styleId="a5">
    <w:name w:val="Текст выноски Знак"/>
    <w:uiPriority w:val="99"/>
    <w:rsid w:val="00BD7456"/>
    <w:rPr>
      <w:rFonts w:ascii="Tahoma" w:eastAsia="Times New Roman" w:hAnsi="Tahoma" w:cs="Tahoma"/>
      <w:sz w:val="16"/>
      <w:szCs w:val="16"/>
    </w:rPr>
  </w:style>
  <w:style w:type="character" w:styleId="a6">
    <w:name w:val="Hyperlink"/>
    <w:uiPriority w:val="99"/>
    <w:rsid w:val="00BD7456"/>
    <w:rPr>
      <w:color w:val="0000FF"/>
      <w:u w:val="single"/>
    </w:rPr>
  </w:style>
  <w:style w:type="character" w:customStyle="1" w:styleId="a7">
    <w:name w:val="Без интервала Знак"/>
    <w:uiPriority w:val="1"/>
    <w:rsid w:val="00BD7456"/>
    <w:rPr>
      <w:rFonts w:eastAsia="Times New Roman"/>
      <w:sz w:val="22"/>
      <w:szCs w:val="22"/>
      <w:lang w:val="ru-RU" w:bidi="ar-SA"/>
    </w:rPr>
  </w:style>
  <w:style w:type="character" w:styleId="a8">
    <w:name w:val="FollowedHyperlink"/>
    <w:uiPriority w:val="99"/>
    <w:rsid w:val="00BD7456"/>
    <w:rPr>
      <w:color w:val="800080"/>
      <w:u w:val="single"/>
    </w:rPr>
  </w:style>
  <w:style w:type="character" w:customStyle="1" w:styleId="WW8Num3z1">
    <w:name w:val="WW8Num3z1"/>
    <w:rsid w:val="00BD7456"/>
  </w:style>
  <w:style w:type="character" w:customStyle="1" w:styleId="WW8Num3z2">
    <w:name w:val="WW8Num3z2"/>
    <w:rsid w:val="00BD7456"/>
  </w:style>
  <w:style w:type="character" w:customStyle="1" w:styleId="WW8Num3z3">
    <w:name w:val="WW8Num3z3"/>
    <w:rsid w:val="00BD7456"/>
  </w:style>
  <w:style w:type="character" w:customStyle="1" w:styleId="WW8Num3z4">
    <w:name w:val="WW8Num3z4"/>
    <w:rsid w:val="00BD7456"/>
  </w:style>
  <w:style w:type="character" w:customStyle="1" w:styleId="WW8Num3z5">
    <w:name w:val="WW8Num3z5"/>
    <w:rsid w:val="00BD7456"/>
  </w:style>
  <w:style w:type="character" w:customStyle="1" w:styleId="WW8Num3z6">
    <w:name w:val="WW8Num3z6"/>
    <w:rsid w:val="00BD7456"/>
  </w:style>
  <w:style w:type="character" w:customStyle="1" w:styleId="WW8Num3z7">
    <w:name w:val="WW8Num3z7"/>
    <w:rsid w:val="00BD7456"/>
  </w:style>
  <w:style w:type="character" w:customStyle="1" w:styleId="WW8Num3z8">
    <w:name w:val="WW8Num3z8"/>
    <w:rsid w:val="00BD7456"/>
  </w:style>
  <w:style w:type="character" w:customStyle="1" w:styleId="WW8Num6z1">
    <w:name w:val="WW8Num6z1"/>
    <w:rsid w:val="00BD7456"/>
    <w:rPr>
      <w:rFonts w:ascii="Courier New" w:hAnsi="Courier New" w:cs="Courier New"/>
    </w:rPr>
  </w:style>
  <w:style w:type="character" w:customStyle="1" w:styleId="WW8Num6z2">
    <w:name w:val="WW8Num6z2"/>
    <w:rsid w:val="00BD7456"/>
    <w:rPr>
      <w:rFonts w:ascii="Wingdings" w:hAnsi="Wingdings" w:cs="Wingdings"/>
    </w:rPr>
  </w:style>
  <w:style w:type="character" w:customStyle="1" w:styleId="WW8Num8z1">
    <w:name w:val="WW8Num8z1"/>
    <w:rsid w:val="00BD7456"/>
  </w:style>
  <w:style w:type="character" w:customStyle="1" w:styleId="WW8Num8z2">
    <w:name w:val="WW8Num8z2"/>
    <w:rsid w:val="00BD7456"/>
  </w:style>
  <w:style w:type="character" w:customStyle="1" w:styleId="WW8Num8z3">
    <w:name w:val="WW8Num8z3"/>
    <w:rsid w:val="00BD7456"/>
  </w:style>
  <w:style w:type="character" w:customStyle="1" w:styleId="WW8Num8z4">
    <w:name w:val="WW8Num8z4"/>
    <w:rsid w:val="00BD7456"/>
  </w:style>
  <w:style w:type="character" w:customStyle="1" w:styleId="WW8Num8z5">
    <w:name w:val="WW8Num8z5"/>
    <w:rsid w:val="00BD7456"/>
  </w:style>
  <w:style w:type="character" w:customStyle="1" w:styleId="WW8Num8z6">
    <w:name w:val="WW8Num8z6"/>
    <w:rsid w:val="00BD7456"/>
  </w:style>
  <w:style w:type="character" w:customStyle="1" w:styleId="WW8Num8z7">
    <w:name w:val="WW8Num8z7"/>
    <w:rsid w:val="00BD7456"/>
  </w:style>
  <w:style w:type="character" w:customStyle="1" w:styleId="WW8Num8z8">
    <w:name w:val="WW8Num8z8"/>
    <w:rsid w:val="00BD7456"/>
  </w:style>
  <w:style w:type="character" w:customStyle="1" w:styleId="WW8Num9z4">
    <w:name w:val="WW8Num9z4"/>
    <w:rsid w:val="00BD7456"/>
  </w:style>
  <w:style w:type="character" w:customStyle="1" w:styleId="WW8Num9z5">
    <w:name w:val="WW8Num9z5"/>
    <w:rsid w:val="00BD7456"/>
  </w:style>
  <w:style w:type="character" w:customStyle="1" w:styleId="WW8Num9z6">
    <w:name w:val="WW8Num9z6"/>
    <w:rsid w:val="00BD7456"/>
  </w:style>
  <w:style w:type="character" w:customStyle="1" w:styleId="WW8Num9z7">
    <w:name w:val="WW8Num9z7"/>
    <w:rsid w:val="00BD7456"/>
  </w:style>
  <w:style w:type="character" w:customStyle="1" w:styleId="WW8Num9z8">
    <w:name w:val="WW8Num9z8"/>
    <w:rsid w:val="00BD7456"/>
  </w:style>
  <w:style w:type="character" w:customStyle="1" w:styleId="WW8Num10z1">
    <w:name w:val="WW8Num10z1"/>
    <w:rsid w:val="00BD7456"/>
  </w:style>
  <w:style w:type="character" w:customStyle="1" w:styleId="WW8Num10z2">
    <w:name w:val="WW8Num10z2"/>
    <w:rsid w:val="00BD7456"/>
  </w:style>
  <w:style w:type="character" w:customStyle="1" w:styleId="WW8Num10z3">
    <w:name w:val="WW8Num10z3"/>
    <w:rsid w:val="00BD7456"/>
  </w:style>
  <w:style w:type="character" w:customStyle="1" w:styleId="WW8Num10z4">
    <w:name w:val="WW8Num10z4"/>
    <w:rsid w:val="00BD7456"/>
  </w:style>
  <w:style w:type="character" w:customStyle="1" w:styleId="WW8Num10z5">
    <w:name w:val="WW8Num10z5"/>
    <w:rsid w:val="00BD7456"/>
  </w:style>
  <w:style w:type="character" w:customStyle="1" w:styleId="WW8Num10z6">
    <w:name w:val="WW8Num10z6"/>
    <w:rsid w:val="00BD7456"/>
  </w:style>
  <w:style w:type="character" w:customStyle="1" w:styleId="WW8Num10z7">
    <w:name w:val="WW8Num10z7"/>
    <w:rsid w:val="00BD7456"/>
  </w:style>
  <w:style w:type="character" w:customStyle="1" w:styleId="WW8Num10z8">
    <w:name w:val="WW8Num10z8"/>
    <w:rsid w:val="00BD7456"/>
  </w:style>
  <w:style w:type="character" w:customStyle="1" w:styleId="WW8Num11z3">
    <w:name w:val="WW8Num11z3"/>
    <w:rsid w:val="00BD7456"/>
  </w:style>
  <w:style w:type="character" w:customStyle="1" w:styleId="WW8Num11z4">
    <w:name w:val="WW8Num11z4"/>
    <w:rsid w:val="00BD7456"/>
  </w:style>
  <w:style w:type="character" w:customStyle="1" w:styleId="WW8Num11z5">
    <w:name w:val="WW8Num11z5"/>
    <w:rsid w:val="00BD7456"/>
  </w:style>
  <w:style w:type="character" w:customStyle="1" w:styleId="WW8Num11z6">
    <w:name w:val="WW8Num11z6"/>
    <w:rsid w:val="00BD7456"/>
  </w:style>
  <w:style w:type="character" w:customStyle="1" w:styleId="WW8Num11z7">
    <w:name w:val="WW8Num11z7"/>
    <w:rsid w:val="00BD7456"/>
  </w:style>
  <w:style w:type="character" w:customStyle="1" w:styleId="WW8Num11z8">
    <w:name w:val="WW8Num11z8"/>
    <w:rsid w:val="00BD7456"/>
  </w:style>
  <w:style w:type="character" w:customStyle="1" w:styleId="WW8Num12z4">
    <w:name w:val="WW8Num12z4"/>
    <w:rsid w:val="00BD7456"/>
  </w:style>
  <w:style w:type="character" w:customStyle="1" w:styleId="WW8Num12z5">
    <w:name w:val="WW8Num12z5"/>
    <w:rsid w:val="00BD7456"/>
  </w:style>
  <w:style w:type="character" w:customStyle="1" w:styleId="WW8Num12z6">
    <w:name w:val="WW8Num12z6"/>
    <w:rsid w:val="00BD7456"/>
  </w:style>
  <w:style w:type="character" w:customStyle="1" w:styleId="WW8Num12z7">
    <w:name w:val="WW8Num12z7"/>
    <w:rsid w:val="00BD7456"/>
  </w:style>
  <w:style w:type="character" w:customStyle="1" w:styleId="WW8Num12z8">
    <w:name w:val="WW8Num12z8"/>
    <w:rsid w:val="00BD7456"/>
  </w:style>
  <w:style w:type="character" w:customStyle="1" w:styleId="WW8Num13z4">
    <w:name w:val="WW8Num13z4"/>
    <w:rsid w:val="00BD7456"/>
  </w:style>
  <w:style w:type="character" w:customStyle="1" w:styleId="WW8Num13z5">
    <w:name w:val="WW8Num13z5"/>
    <w:rsid w:val="00BD7456"/>
  </w:style>
  <w:style w:type="character" w:customStyle="1" w:styleId="WW8Num13z6">
    <w:name w:val="WW8Num13z6"/>
    <w:rsid w:val="00BD7456"/>
  </w:style>
  <w:style w:type="character" w:customStyle="1" w:styleId="WW8Num13z7">
    <w:name w:val="WW8Num13z7"/>
    <w:rsid w:val="00BD7456"/>
  </w:style>
  <w:style w:type="character" w:customStyle="1" w:styleId="WW8Num13z8">
    <w:name w:val="WW8Num13z8"/>
    <w:rsid w:val="00BD7456"/>
  </w:style>
  <w:style w:type="character" w:customStyle="1" w:styleId="WW8Num17z1">
    <w:name w:val="WW8Num17z1"/>
    <w:rsid w:val="00BD7456"/>
  </w:style>
  <w:style w:type="character" w:customStyle="1" w:styleId="WW8Num17z2">
    <w:name w:val="WW8Num17z2"/>
    <w:rsid w:val="00BD7456"/>
  </w:style>
  <w:style w:type="character" w:customStyle="1" w:styleId="WW8Num17z3">
    <w:name w:val="WW8Num17z3"/>
    <w:rsid w:val="00BD7456"/>
  </w:style>
  <w:style w:type="character" w:customStyle="1" w:styleId="WW8Num17z4">
    <w:name w:val="WW8Num17z4"/>
    <w:rsid w:val="00BD7456"/>
  </w:style>
  <w:style w:type="character" w:customStyle="1" w:styleId="WW8Num17z5">
    <w:name w:val="WW8Num17z5"/>
    <w:rsid w:val="00BD7456"/>
  </w:style>
  <w:style w:type="character" w:customStyle="1" w:styleId="WW8Num17z6">
    <w:name w:val="WW8Num17z6"/>
    <w:rsid w:val="00BD7456"/>
  </w:style>
  <w:style w:type="character" w:customStyle="1" w:styleId="WW8Num17z7">
    <w:name w:val="WW8Num17z7"/>
    <w:rsid w:val="00BD7456"/>
  </w:style>
  <w:style w:type="character" w:customStyle="1" w:styleId="WW8Num17z8">
    <w:name w:val="WW8Num17z8"/>
    <w:rsid w:val="00BD7456"/>
  </w:style>
  <w:style w:type="character" w:customStyle="1" w:styleId="WW8Num18z1">
    <w:name w:val="WW8Num18z1"/>
    <w:rsid w:val="00BD7456"/>
  </w:style>
  <w:style w:type="character" w:customStyle="1" w:styleId="WW8Num18z2">
    <w:name w:val="WW8Num18z2"/>
    <w:rsid w:val="00BD7456"/>
  </w:style>
  <w:style w:type="character" w:customStyle="1" w:styleId="WW8Num18z3">
    <w:name w:val="WW8Num18z3"/>
    <w:rsid w:val="00BD7456"/>
  </w:style>
  <w:style w:type="character" w:customStyle="1" w:styleId="WW8Num18z4">
    <w:name w:val="WW8Num18z4"/>
    <w:rsid w:val="00BD7456"/>
  </w:style>
  <w:style w:type="character" w:customStyle="1" w:styleId="WW8Num18z5">
    <w:name w:val="WW8Num18z5"/>
    <w:rsid w:val="00BD7456"/>
  </w:style>
  <w:style w:type="character" w:customStyle="1" w:styleId="WW8Num18z6">
    <w:name w:val="WW8Num18z6"/>
    <w:rsid w:val="00BD7456"/>
  </w:style>
  <w:style w:type="character" w:customStyle="1" w:styleId="WW8Num18z7">
    <w:name w:val="WW8Num18z7"/>
    <w:rsid w:val="00BD7456"/>
  </w:style>
  <w:style w:type="character" w:customStyle="1" w:styleId="WW8Num18z8">
    <w:name w:val="WW8Num18z8"/>
    <w:rsid w:val="00BD7456"/>
  </w:style>
  <w:style w:type="character" w:customStyle="1" w:styleId="WW8Num20z1">
    <w:name w:val="WW8Num20z1"/>
    <w:rsid w:val="00BD7456"/>
  </w:style>
  <w:style w:type="character" w:customStyle="1" w:styleId="WW8Num20z2">
    <w:name w:val="WW8Num20z2"/>
    <w:rsid w:val="00BD7456"/>
  </w:style>
  <w:style w:type="character" w:customStyle="1" w:styleId="WW8Num20z3">
    <w:name w:val="WW8Num20z3"/>
    <w:rsid w:val="00BD7456"/>
  </w:style>
  <w:style w:type="character" w:customStyle="1" w:styleId="WW8Num20z4">
    <w:name w:val="WW8Num20z4"/>
    <w:rsid w:val="00BD7456"/>
  </w:style>
  <w:style w:type="character" w:customStyle="1" w:styleId="WW8Num20z5">
    <w:name w:val="WW8Num20z5"/>
    <w:rsid w:val="00BD7456"/>
  </w:style>
  <w:style w:type="character" w:customStyle="1" w:styleId="WW8Num20z6">
    <w:name w:val="WW8Num20z6"/>
    <w:rsid w:val="00BD7456"/>
  </w:style>
  <w:style w:type="character" w:customStyle="1" w:styleId="WW8Num20z7">
    <w:name w:val="WW8Num20z7"/>
    <w:rsid w:val="00BD7456"/>
  </w:style>
  <w:style w:type="character" w:customStyle="1" w:styleId="WW8Num20z8">
    <w:name w:val="WW8Num20z8"/>
    <w:rsid w:val="00BD7456"/>
  </w:style>
  <w:style w:type="character" w:customStyle="1" w:styleId="WW8Num22z4">
    <w:name w:val="WW8Num22z4"/>
    <w:rsid w:val="00BD7456"/>
  </w:style>
  <w:style w:type="character" w:customStyle="1" w:styleId="WW8Num22z5">
    <w:name w:val="WW8Num22z5"/>
    <w:rsid w:val="00BD7456"/>
  </w:style>
  <w:style w:type="character" w:customStyle="1" w:styleId="WW8Num22z6">
    <w:name w:val="WW8Num22z6"/>
    <w:rsid w:val="00BD7456"/>
  </w:style>
  <w:style w:type="character" w:customStyle="1" w:styleId="WW8Num22z7">
    <w:name w:val="WW8Num22z7"/>
    <w:rsid w:val="00BD7456"/>
  </w:style>
  <w:style w:type="character" w:customStyle="1" w:styleId="WW8Num22z8">
    <w:name w:val="WW8Num22z8"/>
    <w:rsid w:val="00BD7456"/>
  </w:style>
  <w:style w:type="character" w:customStyle="1" w:styleId="WW8Num23z1">
    <w:name w:val="WW8Num23z1"/>
    <w:rsid w:val="00BD7456"/>
  </w:style>
  <w:style w:type="character" w:customStyle="1" w:styleId="WW8Num23z2">
    <w:name w:val="WW8Num23z2"/>
    <w:rsid w:val="00BD7456"/>
  </w:style>
  <w:style w:type="character" w:customStyle="1" w:styleId="WW8Num23z3">
    <w:name w:val="WW8Num23z3"/>
    <w:rsid w:val="00BD7456"/>
  </w:style>
  <w:style w:type="character" w:customStyle="1" w:styleId="WW8Num23z4">
    <w:name w:val="WW8Num23z4"/>
    <w:rsid w:val="00BD7456"/>
  </w:style>
  <w:style w:type="character" w:customStyle="1" w:styleId="WW8Num23z5">
    <w:name w:val="WW8Num23z5"/>
    <w:rsid w:val="00BD7456"/>
  </w:style>
  <w:style w:type="character" w:customStyle="1" w:styleId="WW8Num23z6">
    <w:name w:val="WW8Num23z6"/>
    <w:rsid w:val="00BD7456"/>
  </w:style>
  <w:style w:type="character" w:customStyle="1" w:styleId="WW8Num23z7">
    <w:name w:val="WW8Num23z7"/>
    <w:rsid w:val="00BD7456"/>
  </w:style>
  <w:style w:type="character" w:customStyle="1" w:styleId="WW8Num23z8">
    <w:name w:val="WW8Num23z8"/>
    <w:rsid w:val="00BD7456"/>
  </w:style>
  <w:style w:type="character" w:customStyle="1" w:styleId="WW8Num24z4">
    <w:name w:val="WW8Num24z4"/>
    <w:rsid w:val="00BD7456"/>
  </w:style>
  <w:style w:type="character" w:customStyle="1" w:styleId="WW8Num24z5">
    <w:name w:val="WW8Num24z5"/>
    <w:rsid w:val="00BD7456"/>
  </w:style>
  <w:style w:type="character" w:customStyle="1" w:styleId="WW8Num24z6">
    <w:name w:val="WW8Num24z6"/>
    <w:rsid w:val="00BD7456"/>
  </w:style>
  <w:style w:type="character" w:customStyle="1" w:styleId="WW8Num24z7">
    <w:name w:val="WW8Num24z7"/>
    <w:rsid w:val="00BD7456"/>
  </w:style>
  <w:style w:type="character" w:customStyle="1" w:styleId="WW8Num24z8">
    <w:name w:val="WW8Num24z8"/>
    <w:rsid w:val="00BD7456"/>
  </w:style>
  <w:style w:type="character" w:customStyle="1" w:styleId="WW8Num26z1">
    <w:name w:val="WW8Num26z1"/>
    <w:rsid w:val="00BD7456"/>
    <w:rPr>
      <w:rFonts w:ascii="Courier New" w:hAnsi="Courier New" w:cs="Courier New"/>
    </w:rPr>
  </w:style>
  <w:style w:type="character" w:customStyle="1" w:styleId="WW8Num26z2">
    <w:name w:val="WW8Num26z2"/>
    <w:rsid w:val="00BD7456"/>
    <w:rPr>
      <w:rFonts w:ascii="Wingdings" w:hAnsi="Wingdings" w:cs="Wingdings"/>
    </w:rPr>
  </w:style>
  <w:style w:type="character" w:customStyle="1" w:styleId="WW8Num28z1">
    <w:name w:val="WW8Num28z1"/>
    <w:rsid w:val="00BD7456"/>
  </w:style>
  <w:style w:type="character" w:customStyle="1" w:styleId="WW8Num28z2">
    <w:name w:val="WW8Num28z2"/>
    <w:rsid w:val="00BD7456"/>
  </w:style>
  <w:style w:type="character" w:customStyle="1" w:styleId="WW8Num28z3">
    <w:name w:val="WW8Num28z3"/>
    <w:rsid w:val="00BD7456"/>
  </w:style>
  <w:style w:type="character" w:customStyle="1" w:styleId="WW8Num28z4">
    <w:name w:val="WW8Num28z4"/>
    <w:rsid w:val="00BD7456"/>
  </w:style>
  <w:style w:type="character" w:customStyle="1" w:styleId="WW8Num28z5">
    <w:name w:val="WW8Num28z5"/>
    <w:rsid w:val="00BD7456"/>
  </w:style>
  <w:style w:type="character" w:customStyle="1" w:styleId="WW8Num28z6">
    <w:name w:val="WW8Num28z6"/>
    <w:rsid w:val="00BD7456"/>
  </w:style>
  <w:style w:type="character" w:customStyle="1" w:styleId="WW8Num28z7">
    <w:name w:val="WW8Num28z7"/>
    <w:rsid w:val="00BD7456"/>
  </w:style>
  <w:style w:type="character" w:customStyle="1" w:styleId="WW8Num28z8">
    <w:name w:val="WW8Num28z8"/>
    <w:rsid w:val="00BD7456"/>
  </w:style>
  <w:style w:type="character" w:customStyle="1" w:styleId="WW8Num29z1">
    <w:name w:val="WW8Num29z1"/>
    <w:rsid w:val="00BD7456"/>
  </w:style>
  <w:style w:type="character" w:customStyle="1" w:styleId="WW8Num29z2">
    <w:name w:val="WW8Num29z2"/>
    <w:rsid w:val="00BD7456"/>
  </w:style>
  <w:style w:type="character" w:customStyle="1" w:styleId="WW8Num29z3">
    <w:name w:val="WW8Num29z3"/>
    <w:rsid w:val="00BD7456"/>
  </w:style>
  <w:style w:type="character" w:customStyle="1" w:styleId="WW8Num29z4">
    <w:name w:val="WW8Num29z4"/>
    <w:rsid w:val="00BD7456"/>
  </w:style>
  <w:style w:type="character" w:customStyle="1" w:styleId="WW8Num29z5">
    <w:name w:val="WW8Num29z5"/>
    <w:rsid w:val="00BD7456"/>
  </w:style>
  <w:style w:type="character" w:customStyle="1" w:styleId="WW8Num29z6">
    <w:name w:val="WW8Num29z6"/>
    <w:rsid w:val="00BD7456"/>
  </w:style>
  <w:style w:type="character" w:customStyle="1" w:styleId="WW8Num29z7">
    <w:name w:val="WW8Num29z7"/>
    <w:rsid w:val="00BD7456"/>
  </w:style>
  <w:style w:type="character" w:customStyle="1" w:styleId="WW8Num29z8">
    <w:name w:val="WW8Num29z8"/>
    <w:rsid w:val="00BD7456"/>
  </w:style>
  <w:style w:type="character" w:customStyle="1" w:styleId="WW8Num30z1">
    <w:name w:val="WW8Num30z1"/>
    <w:rsid w:val="00BD7456"/>
    <w:rPr>
      <w:rFonts w:ascii="Courier New" w:hAnsi="Courier New" w:cs="Courier New"/>
    </w:rPr>
  </w:style>
  <w:style w:type="character" w:customStyle="1" w:styleId="WW8Num30z2">
    <w:name w:val="WW8Num30z2"/>
    <w:rsid w:val="00BD7456"/>
    <w:rPr>
      <w:rFonts w:ascii="Wingdings" w:hAnsi="Wingdings" w:cs="Wingdings"/>
    </w:rPr>
  </w:style>
  <w:style w:type="character" w:customStyle="1" w:styleId="11">
    <w:name w:val="Основной шрифт абзаца1"/>
    <w:rsid w:val="00BD7456"/>
  </w:style>
  <w:style w:type="character" w:customStyle="1" w:styleId="a9">
    <w:name w:val="Основной текст Знак"/>
    <w:aliases w:val="bt Знак,Òàáë òåêñò Знак"/>
    <w:rsid w:val="00BD7456"/>
    <w:rPr>
      <w:rFonts w:eastAsia="Times New Roman"/>
      <w:sz w:val="24"/>
      <w:szCs w:val="24"/>
      <w:lang w:eastAsia="zh-CN"/>
    </w:rPr>
  </w:style>
  <w:style w:type="character" w:customStyle="1" w:styleId="12">
    <w:name w:val="Знак примечания1"/>
    <w:rsid w:val="00BD7456"/>
    <w:rPr>
      <w:sz w:val="16"/>
      <w:szCs w:val="16"/>
    </w:rPr>
  </w:style>
  <w:style w:type="character" w:customStyle="1" w:styleId="aa">
    <w:name w:val="Текст примечания Знак"/>
    <w:link w:val="ab"/>
    <w:uiPriority w:val="99"/>
    <w:rsid w:val="00BD7456"/>
    <w:rPr>
      <w:rFonts w:eastAsia="Times New Roman"/>
      <w:lang w:eastAsia="zh-CN"/>
    </w:rPr>
  </w:style>
  <w:style w:type="character" w:customStyle="1" w:styleId="ac">
    <w:name w:val="Тема примечания Знак"/>
    <w:uiPriority w:val="99"/>
    <w:rsid w:val="00BD7456"/>
    <w:rPr>
      <w:rFonts w:eastAsia="Times New Roman"/>
      <w:b/>
      <w:bCs/>
      <w:lang w:eastAsia="zh-CN"/>
    </w:rPr>
  </w:style>
  <w:style w:type="character" w:customStyle="1" w:styleId="cwcot">
    <w:name w:val="cwcot"/>
    <w:rsid w:val="00BD7456"/>
  </w:style>
  <w:style w:type="paragraph" w:customStyle="1" w:styleId="ad">
    <w:name w:val="Заголовок"/>
    <w:basedOn w:val="a"/>
    <w:next w:val="ae"/>
    <w:uiPriority w:val="99"/>
    <w:rsid w:val="00BD7456"/>
    <w:pPr>
      <w:keepNext/>
      <w:spacing w:before="240" w:after="120"/>
    </w:pPr>
    <w:rPr>
      <w:rFonts w:ascii="Arial" w:eastAsia="Microsoft YaHei" w:hAnsi="Arial" w:cs="Mangal"/>
      <w:sz w:val="28"/>
      <w:szCs w:val="28"/>
    </w:rPr>
  </w:style>
  <w:style w:type="paragraph" w:styleId="ae">
    <w:name w:val="Body Text"/>
    <w:aliases w:val="bt,Òàáë òåêñò"/>
    <w:basedOn w:val="a"/>
    <w:rsid w:val="00BD7456"/>
    <w:pPr>
      <w:spacing w:after="120"/>
    </w:pPr>
  </w:style>
  <w:style w:type="paragraph" w:styleId="af">
    <w:name w:val="List"/>
    <w:basedOn w:val="ae"/>
    <w:rsid w:val="00BD7456"/>
    <w:rPr>
      <w:rFonts w:cs="Mangal"/>
    </w:rPr>
  </w:style>
  <w:style w:type="paragraph" w:styleId="af0">
    <w:name w:val="caption"/>
    <w:basedOn w:val="a"/>
    <w:qFormat/>
    <w:rsid w:val="00BD7456"/>
    <w:pPr>
      <w:suppressLineNumbers/>
      <w:spacing w:before="120" w:after="120"/>
    </w:pPr>
    <w:rPr>
      <w:rFonts w:cs="Mangal"/>
      <w:i/>
      <w:iCs/>
    </w:rPr>
  </w:style>
  <w:style w:type="paragraph" w:customStyle="1" w:styleId="52">
    <w:name w:val="Указатель5"/>
    <w:basedOn w:val="a"/>
    <w:rsid w:val="00BD7456"/>
    <w:pPr>
      <w:suppressLineNumbers/>
    </w:pPr>
    <w:rPr>
      <w:rFonts w:cs="Mangal"/>
    </w:rPr>
  </w:style>
  <w:style w:type="paragraph" w:customStyle="1" w:styleId="42">
    <w:name w:val="Название объекта4"/>
    <w:basedOn w:val="a"/>
    <w:rsid w:val="00BD7456"/>
    <w:pPr>
      <w:suppressLineNumbers/>
      <w:spacing w:before="120" w:after="120"/>
    </w:pPr>
    <w:rPr>
      <w:rFonts w:cs="Mangal"/>
      <w:i/>
      <w:iCs/>
    </w:rPr>
  </w:style>
  <w:style w:type="paragraph" w:customStyle="1" w:styleId="43">
    <w:name w:val="Указатель4"/>
    <w:basedOn w:val="a"/>
    <w:rsid w:val="00BD7456"/>
    <w:pPr>
      <w:suppressLineNumbers/>
    </w:pPr>
    <w:rPr>
      <w:rFonts w:cs="Mangal"/>
    </w:rPr>
  </w:style>
  <w:style w:type="paragraph" w:customStyle="1" w:styleId="32">
    <w:name w:val="Название объекта3"/>
    <w:basedOn w:val="a"/>
    <w:rsid w:val="00BD7456"/>
    <w:pPr>
      <w:suppressLineNumbers/>
      <w:spacing w:before="120" w:after="120"/>
    </w:pPr>
    <w:rPr>
      <w:rFonts w:cs="Mangal"/>
      <w:i/>
      <w:iCs/>
    </w:rPr>
  </w:style>
  <w:style w:type="paragraph" w:customStyle="1" w:styleId="33">
    <w:name w:val="Указатель3"/>
    <w:basedOn w:val="a"/>
    <w:rsid w:val="00BD7456"/>
    <w:pPr>
      <w:suppressLineNumbers/>
    </w:pPr>
    <w:rPr>
      <w:rFonts w:cs="Mangal"/>
    </w:rPr>
  </w:style>
  <w:style w:type="paragraph" w:customStyle="1" w:styleId="22">
    <w:name w:val="Название объекта2"/>
    <w:basedOn w:val="a"/>
    <w:rsid w:val="00BD7456"/>
    <w:pPr>
      <w:suppressLineNumbers/>
      <w:spacing w:before="120" w:after="120"/>
    </w:pPr>
    <w:rPr>
      <w:rFonts w:cs="Mangal"/>
      <w:i/>
      <w:iCs/>
    </w:rPr>
  </w:style>
  <w:style w:type="paragraph" w:customStyle="1" w:styleId="23">
    <w:name w:val="Указатель2"/>
    <w:basedOn w:val="a"/>
    <w:rsid w:val="00BD7456"/>
    <w:pPr>
      <w:suppressLineNumbers/>
    </w:pPr>
    <w:rPr>
      <w:rFonts w:cs="Mangal"/>
    </w:rPr>
  </w:style>
  <w:style w:type="paragraph" w:customStyle="1" w:styleId="Style1">
    <w:name w:val="Style1"/>
    <w:basedOn w:val="a"/>
    <w:rsid w:val="00BD7456"/>
    <w:pPr>
      <w:spacing w:line="269" w:lineRule="exact"/>
      <w:ind w:firstLine="662"/>
    </w:pPr>
  </w:style>
  <w:style w:type="paragraph" w:customStyle="1" w:styleId="Style3">
    <w:name w:val="Style3"/>
    <w:basedOn w:val="a"/>
    <w:rsid w:val="00BD7456"/>
    <w:pPr>
      <w:spacing w:line="268" w:lineRule="exact"/>
      <w:ind w:firstLine="552"/>
      <w:jc w:val="both"/>
    </w:pPr>
  </w:style>
  <w:style w:type="paragraph" w:customStyle="1" w:styleId="Style4">
    <w:name w:val="Style4"/>
    <w:basedOn w:val="a"/>
    <w:rsid w:val="00BD7456"/>
    <w:pPr>
      <w:spacing w:line="269" w:lineRule="exact"/>
      <w:ind w:firstLine="542"/>
      <w:jc w:val="both"/>
    </w:pPr>
  </w:style>
  <w:style w:type="paragraph" w:customStyle="1" w:styleId="Style5">
    <w:name w:val="Style5"/>
    <w:basedOn w:val="a"/>
    <w:rsid w:val="00BD7456"/>
    <w:pPr>
      <w:spacing w:line="269" w:lineRule="exact"/>
      <w:jc w:val="right"/>
    </w:pPr>
  </w:style>
  <w:style w:type="paragraph" w:styleId="af1">
    <w:name w:val="No Spacing"/>
    <w:uiPriority w:val="1"/>
    <w:qFormat/>
    <w:rsid w:val="00BD7456"/>
    <w:pPr>
      <w:suppressAutoHyphens/>
    </w:pPr>
    <w:rPr>
      <w:rFonts w:ascii="Calibri" w:hAnsi="Calibri" w:cs="Calibri"/>
      <w:sz w:val="22"/>
      <w:szCs w:val="22"/>
      <w:lang w:eastAsia="zh-CN"/>
    </w:rPr>
  </w:style>
  <w:style w:type="paragraph" w:customStyle="1" w:styleId="Style6">
    <w:name w:val="Style6"/>
    <w:basedOn w:val="a"/>
    <w:rsid w:val="00BD7456"/>
  </w:style>
  <w:style w:type="paragraph" w:customStyle="1" w:styleId="Style7">
    <w:name w:val="Style7"/>
    <w:basedOn w:val="a"/>
    <w:rsid w:val="00BD7456"/>
    <w:pPr>
      <w:spacing w:line="274" w:lineRule="exact"/>
      <w:ind w:hanging="2035"/>
    </w:pPr>
  </w:style>
  <w:style w:type="paragraph" w:customStyle="1" w:styleId="Style9">
    <w:name w:val="Style9"/>
    <w:basedOn w:val="a"/>
    <w:uiPriority w:val="99"/>
    <w:rsid w:val="00BD7456"/>
    <w:pPr>
      <w:spacing w:line="228" w:lineRule="exact"/>
    </w:pPr>
  </w:style>
  <w:style w:type="paragraph" w:customStyle="1" w:styleId="Style10">
    <w:name w:val="Style10"/>
    <w:basedOn w:val="a"/>
    <w:rsid w:val="00BD7456"/>
    <w:pPr>
      <w:spacing w:line="269" w:lineRule="exact"/>
      <w:ind w:hanging="346"/>
    </w:pPr>
  </w:style>
  <w:style w:type="paragraph" w:customStyle="1" w:styleId="Style11">
    <w:name w:val="Style11"/>
    <w:basedOn w:val="a"/>
    <w:rsid w:val="00BD7456"/>
  </w:style>
  <w:style w:type="paragraph" w:customStyle="1" w:styleId="Style13">
    <w:name w:val="Style13"/>
    <w:basedOn w:val="a"/>
    <w:rsid w:val="00BD7456"/>
  </w:style>
  <w:style w:type="paragraph" w:customStyle="1" w:styleId="Style15">
    <w:name w:val="Style15"/>
    <w:basedOn w:val="a"/>
    <w:rsid w:val="00BD7456"/>
    <w:pPr>
      <w:spacing w:line="227" w:lineRule="exact"/>
    </w:pPr>
  </w:style>
  <w:style w:type="paragraph" w:customStyle="1" w:styleId="Style16">
    <w:name w:val="Style16"/>
    <w:basedOn w:val="a"/>
    <w:rsid w:val="00BD7456"/>
    <w:pPr>
      <w:spacing w:line="226" w:lineRule="exact"/>
      <w:jc w:val="both"/>
    </w:pPr>
  </w:style>
  <w:style w:type="paragraph" w:customStyle="1" w:styleId="Style23">
    <w:name w:val="Style23"/>
    <w:basedOn w:val="a"/>
    <w:rsid w:val="00BD7456"/>
    <w:pPr>
      <w:spacing w:line="269" w:lineRule="exact"/>
      <w:jc w:val="center"/>
    </w:pPr>
  </w:style>
  <w:style w:type="paragraph" w:customStyle="1" w:styleId="Style24">
    <w:name w:val="Style24"/>
    <w:basedOn w:val="a"/>
    <w:rsid w:val="00BD7456"/>
    <w:pPr>
      <w:spacing w:line="264" w:lineRule="exact"/>
    </w:pPr>
  </w:style>
  <w:style w:type="paragraph" w:customStyle="1" w:styleId="Style25">
    <w:name w:val="Style25"/>
    <w:basedOn w:val="a"/>
    <w:rsid w:val="00BD7456"/>
    <w:pPr>
      <w:jc w:val="both"/>
    </w:pPr>
  </w:style>
  <w:style w:type="paragraph" w:customStyle="1" w:styleId="Style26">
    <w:name w:val="Style26"/>
    <w:basedOn w:val="a"/>
    <w:rsid w:val="00BD7456"/>
    <w:pPr>
      <w:spacing w:line="269" w:lineRule="exact"/>
      <w:jc w:val="both"/>
    </w:pPr>
  </w:style>
  <w:style w:type="paragraph" w:customStyle="1" w:styleId="Style28">
    <w:name w:val="Style28"/>
    <w:basedOn w:val="a"/>
    <w:rsid w:val="00BD7456"/>
    <w:pPr>
      <w:spacing w:line="538" w:lineRule="exact"/>
      <w:ind w:hanging="1138"/>
    </w:pPr>
  </w:style>
  <w:style w:type="paragraph" w:customStyle="1" w:styleId="Style32">
    <w:name w:val="Style32"/>
    <w:basedOn w:val="a"/>
    <w:rsid w:val="00BD7456"/>
    <w:pPr>
      <w:spacing w:line="178" w:lineRule="exact"/>
      <w:ind w:firstLine="394"/>
    </w:pPr>
  </w:style>
  <w:style w:type="paragraph" w:customStyle="1" w:styleId="Style2">
    <w:name w:val="Style2"/>
    <w:basedOn w:val="a"/>
    <w:uiPriority w:val="99"/>
    <w:rsid w:val="00BD7456"/>
    <w:pPr>
      <w:spacing w:line="269" w:lineRule="exact"/>
      <w:jc w:val="center"/>
    </w:pPr>
  </w:style>
  <w:style w:type="paragraph" w:customStyle="1" w:styleId="Style29">
    <w:name w:val="Style29"/>
    <w:basedOn w:val="a"/>
    <w:rsid w:val="00BD7456"/>
    <w:pPr>
      <w:spacing w:line="181" w:lineRule="exact"/>
    </w:pPr>
  </w:style>
  <w:style w:type="paragraph" w:customStyle="1" w:styleId="Style33">
    <w:name w:val="Style33"/>
    <w:basedOn w:val="a"/>
    <w:rsid w:val="00BD7456"/>
    <w:pPr>
      <w:spacing w:line="181" w:lineRule="exact"/>
      <w:jc w:val="center"/>
    </w:pPr>
  </w:style>
  <w:style w:type="paragraph" w:customStyle="1" w:styleId="ConsPlusNonformat">
    <w:name w:val="ConsPlusNonformat"/>
    <w:uiPriority w:val="99"/>
    <w:rsid w:val="00BD7456"/>
    <w:pPr>
      <w:widowControl w:val="0"/>
      <w:suppressAutoHyphens/>
      <w:autoSpaceDE w:val="0"/>
    </w:pPr>
    <w:rPr>
      <w:rFonts w:ascii="Courier New" w:hAnsi="Courier New" w:cs="Courier New"/>
      <w:lang w:eastAsia="zh-CN"/>
    </w:rPr>
  </w:style>
  <w:style w:type="paragraph" w:customStyle="1" w:styleId="ConsPlusCell">
    <w:name w:val="ConsPlusCell"/>
    <w:uiPriority w:val="99"/>
    <w:rsid w:val="00BD7456"/>
    <w:pPr>
      <w:widowControl w:val="0"/>
      <w:suppressAutoHyphens/>
      <w:autoSpaceDE w:val="0"/>
    </w:pPr>
    <w:rPr>
      <w:rFonts w:ascii="Arial" w:hAnsi="Arial" w:cs="Arial"/>
      <w:lang w:eastAsia="zh-CN"/>
    </w:rPr>
  </w:style>
  <w:style w:type="paragraph" w:customStyle="1" w:styleId="ConsPlusTitle">
    <w:name w:val="ConsPlusTitle"/>
    <w:uiPriority w:val="99"/>
    <w:rsid w:val="00BD7456"/>
    <w:pPr>
      <w:widowControl w:val="0"/>
      <w:suppressAutoHyphens/>
      <w:autoSpaceDE w:val="0"/>
    </w:pPr>
    <w:rPr>
      <w:rFonts w:ascii="Calibri" w:hAnsi="Calibri" w:cs="Calibri"/>
      <w:b/>
      <w:bCs/>
      <w:sz w:val="22"/>
      <w:szCs w:val="22"/>
      <w:lang w:eastAsia="zh-CN"/>
    </w:rPr>
  </w:style>
  <w:style w:type="paragraph" w:styleId="af2">
    <w:name w:val="header"/>
    <w:basedOn w:val="a"/>
    <w:uiPriority w:val="99"/>
    <w:rsid w:val="00BD7456"/>
  </w:style>
  <w:style w:type="paragraph" w:styleId="af3">
    <w:name w:val="footer"/>
    <w:basedOn w:val="a"/>
    <w:uiPriority w:val="99"/>
    <w:rsid w:val="00BD7456"/>
  </w:style>
  <w:style w:type="paragraph" w:styleId="af4">
    <w:name w:val="Balloon Text"/>
    <w:basedOn w:val="a"/>
    <w:uiPriority w:val="99"/>
    <w:rsid w:val="00BD7456"/>
    <w:rPr>
      <w:rFonts w:ascii="Tahoma" w:hAnsi="Tahoma" w:cs="Tahoma"/>
      <w:sz w:val="16"/>
      <w:szCs w:val="16"/>
    </w:rPr>
  </w:style>
  <w:style w:type="paragraph" w:customStyle="1" w:styleId="24">
    <w:name w:val="Заголовок таблицы ссылок2"/>
    <w:basedOn w:val="1"/>
    <w:next w:val="a"/>
    <w:rsid w:val="00BD7456"/>
    <w:pPr>
      <w:keepLines/>
      <w:numPr>
        <w:numId w:val="0"/>
      </w:numPr>
      <w:suppressAutoHyphens w:val="0"/>
      <w:spacing w:before="480" w:line="276" w:lineRule="auto"/>
      <w:jc w:val="left"/>
    </w:pPr>
    <w:rPr>
      <w:rFonts w:ascii="Cambria" w:hAnsi="Cambria"/>
      <w:bCs/>
      <w:color w:val="365F91"/>
      <w:szCs w:val="28"/>
      <w:lang w:val="ru-RU"/>
    </w:rPr>
  </w:style>
  <w:style w:type="paragraph" w:styleId="13">
    <w:name w:val="toc 1"/>
    <w:basedOn w:val="a"/>
    <w:next w:val="a"/>
    <w:rsid w:val="00BD7456"/>
    <w:pPr>
      <w:spacing w:after="100"/>
    </w:pPr>
  </w:style>
  <w:style w:type="paragraph" w:styleId="25">
    <w:name w:val="toc 2"/>
    <w:basedOn w:val="a"/>
    <w:next w:val="a"/>
    <w:rsid w:val="00BD7456"/>
    <w:pPr>
      <w:widowControl/>
      <w:autoSpaceDE/>
      <w:spacing w:after="100" w:line="276" w:lineRule="auto"/>
      <w:ind w:left="220"/>
    </w:pPr>
    <w:rPr>
      <w:rFonts w:cs="Times New Roman"/>
      <w:sz w:val="22"/>
      <w:szCs w:val="22"/>
    </w:rPr>
  </w:style>
  <w:style w:type="paragraph" w:styleId="34">
    <w:name w:val="toc 3"/>
    <w:basedOn w:val="a"/>
    <w:next w:val="a"/>
    <w:rsid w:val="00BD7456"/>
    <w:pPr>
      <w:widowControl/>
      <w:autoSpaceDE/>
      <w:spacing w:after="100" w:line="276" w:lineRule="auto"/>
      <w:ind w:left="440"/>
    </w:pPr>
    <w:rPr>
      <w:rFonts w:cs="Times New Roman"/>
      <w:sz w:val="22"/>
      <w:szCs w:val="22"/>
    </w:rPr>
  </w:style>
  <w:style w:type="paragraph" w:customStyle="1" w:styleId="Default">
    <w:name w:val="Default"/>
    <w:rsid w:val="00BD7456"/>
    <w:pPr>
      <w:suppressAutoHyphens/>
      <w:autoSpaceDE w:val="0"/>
    </w:pPr>
    <w:rPr>
      <w:rFonts w:eastAsia="Calibri"/>
      <w:color w:val="000000"/>
      <w:sz w:val="24"/>
      <w:szCs w:val="24"/>
      <w:lang w:eastAsia="zh-CN"/>
    </w:rPr>
  </w:style>
  <w:style w:type="paragraph" w:customStyle="1" w:styleId="14">
    <w:name w:val="Название объекта1"/>
    <w:basedOn w:val="a"/>
    <w:rsid w:val="00BD7456"/>
    <w:pPr>
      <w:suppressLineNumbers/>
      <w:spacing w:before="120" w:after="120"/>
    </w:pPr>
    <w:rPr>
      <w:rFonts w:cs="Mangal"/>
      <w:i/>
      <w:iCs/>
    </w:rPr>
  </w:style>
  <w:style w:type="paragraph" w:customStyle="1" w:styleId="15">
    <w:name w:val="Указатель1"/>
    <w:basedOn w:val="a"/>
    <w:rsid w:val="00BD7456"/>
    <w:pPr>
      <w:suppressLineNumbers/>
    </w:pPr>
    <w:rPr>
      <w:rFonts w:cs="Mangal"/>
    </w:rPr>
  </w:style>
  <w:style w:type="paragraph" w:customStyle="1" w:styleId="16">
    <w:name w:val="Заголовок таблицы ссылок1"/>
    <w:basedOn w:val="1"/>
    <w:next w:val="a"/>
    <w:rsid w:val="00BD7456"/>
    <w:pPr>
      <w:keepLines/>
      <w:numPr>
        <w:numId w:val="0"/>
      </w:numPr>
      <w:suppressAutoHyphens w:val="0"/>
      <w:spacing w:before="480" w:line="276" w:lineRule="auto"/>
      <w:jc w:val="left"/>
    </w:pPr>
    <w:rPr>
      <w:rFonts w:ascii="Cambria" w:hAnsi="Cambria" w:cs="Cambria"/>
      <w:bCs/>
      <w:color w:val="365F91"/>
      <w:szCs w:val="28"/>
      <w:lang w:val="ru-RU"/>
    </w:rPr>
  </w:style>
  <w:style w:type="paragraph" w:customStyle="1" w:styleId="ConsPlusNormal">
    <w:name w:val="ConsPlusNormal"/>
    <w:uiPriority w:val="99"/>
    <w:rsid w:val="00BD7456"/>
    <w:pPr>
      <w:widowControl w:val="0"/>
      <w:suppressAutoHyphens/>
      <w:autoSpaceDE w:val="0"/>
    </w:pPr>
    <w:rPr>
      <w:sz w:val="24"/>
      <w:lang w:eastAsia="zh-CN"/>
    </w:rPr>
  </w:style>
  <w:style w:type="paragraph" w:customStyle="1" w:styleId="af5">
    <w:name w:val="Содержимое таблицы"/>
    <w:basedOn w:val="a"/>
    <w:uiPriority w:val="99"/>
    <w:rsid w:val="00BD7456"/>
    <w:pPr>
      <w:suppressLineNumbers/>
    </w:pPr>
  </w:style>
  <w:style w:type="paragraph" w:customStyle="1" w:styleId="af6">
    <w:name w:val="Заголовок таблицы"/>
    <w:basedOn w:val="af5"/>
    <w:rsid w:val="00BD7456"/>
    <w:pPr>
      <w:jc w:val="center"/>
    </w:pPr>
    <w:rPr>
      <w:b/>
      <w:bCs/>
    </w:rPr>
  </w:style>
  <w:style w:type="paragraph" w:customStyle="1" w:styleId="17">
    <w:name w:val="Текст примечания1"/>
    <w:basedOn w:val="a"/>
    <w:rsid w:val="00BD7456"/>
    <w:rPr>
      <w:sz w:val="20"/>
      <w:szCs w:val="20"/>
    </w:rPr>
  </w:style>
  <w:style w:type="paragraph" w:styleId="af7">
    <w:name w:val="annotation subject"/>
    <w:basedOn w:val="17"/>
    <w:next w:val="17"/>
    <w:uiPriority w:val="99"/>
    <w:rsid w:val="00BD7456"/>
    <w:rPr>
      <w:b/>
      <w:bCs/>
    </w:rPr>
  </w:style>
  <w:style w:type="table" w:styleId="af8">
    <w:name w:val="Table Grid"/>
    <w:basedOn w:val="a1"/>
    <w:uiPriority w:val="59"/>
    <w:rsid w:val="005747E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Заголовок 2 Знак"/>
    <w:aliases w:val="ç2 Знак,H2 Знак,h2 Знак,Numbered text 3 Знак,H21 Знак,h21 Знак,Numbered text 31 Знак,H22 Знак,h22 Знак,Numbered text 32 Знак,H211 Знак,h211 Знак,Numbered text 311 Знак,H23 Знак,h23 Знак,Numbered text 33 Знак,H212 Знак,h212 Знак,H24 Знак"/>
    <w:basedOn w:val="a0"/>
    <w:link w:val="2"/>
    <w:rsid w:val="00601A8D"/>
    <w:rPr>
      <w:rFonts w:ascii="Tahoma" w:hAnsi="Tahoma"/>
      <w:b/>
      <w:sz w:val="24"/>
      <w:lang w:eastAsia="en-US"/>
    </w:rPr>
  </w:style>
  <w:style w:type="character" w:customStyle="1" w:styleId="30">
    <w:name w:val="Заголовок 3 Знак"/>
    <w:aliases w:val="H3 Знак,ç3 Знак,h3 Знак,H31 Знак,h31 Знак,H32 Знак,h32 Знак,H311 Знак,h311 Знак,H33 Знак,h33 Знак,H312 Знак,h312 Знак,H34 Знак,h34 Знак,H35 Знак,h35 Знак,H36 Знак,h36 Знак,H37 Знак,h37 Знак,H38 Знак,h38 Знак,H39 Знак,h39 Знак,H313 Знак"/>
    <w:basedOn w:val="a0"/>
    <w:link w:val="3"/>
    <w:uiPriority w:val="9"/>
    <w:rsid w:val="00601A8D"/>
    <w:rPr>
      <w:rFonts w:ascii="Tahoma" w:hAnsi="Tahoma"/>
      <w:b/>
      <w:bCs/>
      <w:sz w:val="22"/>
      <w:szCs w:val="26"/>
      <w:lang w:eastAsia="en-US"/>
    </w:rPr>
  </w:style>
  <w:style w:type="character" w:customStyle="1" w:styleId="40">
    <w:name w:val="Заголовок 4 Знак"/>
    <w:aliases w:val="c4 Знак,Параграф Знак,Заголовок 4 (Приложение) Знак,H41 Знак"/>
    <w:basedOn w:val="a0"/>
    <w:link w:val="4"/>
    <w:rsid w:val="00601A8D"/>
    <w:rPr>
      <w:rFonts w:ascii="Times New Roman CYR" w:hAnsi="Times New Roman CYR"/>
      <w:b/>
      <w:sz w:val="28"/>
      <w:lang w:eastAsia="en-US"/>
    </w:rPr>
  </w:style>
  <w:style w:type="character" w:customStyle="1" w:styleId="50">
    <w:name w:val="Заголовок 5 Знак"/>
    <w:basedOn w:val="a0"/>
    <w:link w:val="5"/>
    <w:uiPriority w:val="9"/>
    <w:rsid w:val="00601A8D"/>
    <w:rPr>
      <w:rFonts w:eastAsia="Calibri"/>
      <w:sz w:val="28"/>
      <w:szCs w:val="28"/>
      <w:lang w:eastAsia="en-US"/>
    </w:rPr>
  </w:style>
  <w:style w:type="character" w:customStyle="1" w:styleId="60">
    <w:name w:val="Заголовок 6 Знак"/>
    <w:basedOn w:val="a0"/>
    <w:link w:val="6"/>
    <w:rsid w:val="00601A8D"/>
    <w:rPr>
      <w:b/>
      <w:iCs/>
      <w:sz w:val="24"/>
      <w:szCs w:val="24"/>
      <w:lang w:eastAsia="en-US"/>
    </w:rPr>
  </w:style>
  <w:style w:type="character" w:customStyle="1" w:styleId="70">
    <w:name w:val="Заголовок 7 Знак"/>
    <w:basedOn w:val="a0"/>
    <w:link w:val="7"/>
    <w:uiPriority w:val="99"/>
    <w:rsid w:val="00601A8D"/>
    <w:rPr>
      <w:b/>
      <w:bCs/>
      <w:i/>
      <w:iCs/>
      <w:sz w:val="24"/>
      <w:szCs w:val="24"/>
      <w:lang w:eastAsia="en-US"/>
    </w:rPr>
  </w:style>
  <w:style w:type="character" w:customStyle="1" w:styleId="80">
    <w:name w:val="Заголовок 8 Знак"/>
    <w:basedOn w:val="a0"/>
    <w:link w:val="8"/>
    <w:uiPriority w:val="99"/>
    <w:rsid w:val="00601A8D"/>
    <w:rPr>
      <w:b/>
      <w:sz w:val="24"/>
      <w:szCs w:val="24"/>
      <w:lang w:eastAsia="en-US"/>
    </w:rPr>
  </w:style>
  <w:style w:type="numbering" w:customStyle="1" w:styleId="18">
    <w:name w:val="Нет списка1"/>
    <w:next w:val="a2"/>
    <w:uiPriority w:val="99"/>
    <w:semiHidden/>
    <w:unhideWhenUsed/>
    <w:rsid w:val="00601A8D"/>
  </w:style>
  <w:style w:type="character" w:customStyle="1" w:styleId="120">
    <w:name w:val="Заголовок 1 Знак2"/>
    <w:aliases w:val="H1 Знак1,H11 Знак1,H12 Знак1,H111 Знак1,H13 Знак1,H112 Знак1,H14 Знак1,H15 Знак1,H16 Знак1,H17 Знак1,H18 Знак1,H19 Знак1,H113 Знак1,H121 Знак1,H1111 Знак1,H131 Знак1,H1121 Знак1,H141 Знак1,H151 Знак1,H161 Знак1,H171 Знак1,H181 Знак1"/>
    <w:rsid w:val="00601A8D"/>
    <w:rPr>
      <w:rFonts w:ascii="Cambria" w:eastAsia="Times New Roman" w:hAnsi="Cambria" w:cs="Times New Roman" w:hint="default"/>
      <w:b/>
      <w:bCs/>
      <w:color w:val="365F91"/>
      <w:sz w:val="28"/>
      <w:szCs w:val="28"/>
    </w:rPr>
  </w:style>
  <w:style w:type="character" w:customStyle="1" w:styleId="210">
    <w:name w:val="Заголовок 2 Знак1"/>
    <w:aliases w:val="ç2 Знак1,H2 Знак1,h2 Знак1,Numbered text 3 Знак1,H21 Знак1,h21 Знак1,Numbered text 31 Знак1,H22 Знак1,h22 Знак1,Numbered text 32 Знак1,H211 Знак1,h211 Знак1,Numbered text 311 Знак1,H23 Знак1,h23 Знак1,Numbered text 33 Знак1,H212 Знак1"/>
    <w:semiHidden/>
    <w:rsid w:val="00601A8D"/>
    <w:rPr>
      <w:rFonts w:ascii="Cambria" w:eastAsia="Times New Roman" w:hAnsi="Cambria" w:cs="Times New Roman" w:hint="default"/>
      <w:b/>
      <w:bCs/>
      <w:color w:val="4F81BD"/>
      <w:sz w:val="26"/>
      <w:szCs w:val="26"/>
    </w:rPr>
  </w:style>
  <w:style w:type="character" w:customStyle="1" w:styleId="310">
    <w:name w:val="Заголовок 3 Знак1"/>
    <w:aliases w:val="H3 Знак1,ç3 Знак1,h3 Знак1,H31 Знак1,h31 Знак1,H32 Знак1,h32 Знак1,H311 Знак1,h311 Знак1,H33 Знак1,h33 Знак1,H312 Знак1,h312 Знак1,H34 Знак1,h34 Знак1,H35 Знак1,h35 Знак1,H36 Знак1,h36 Знак1,H37 Знак1,h37 Знак1,H38 Знак1,h38 Знак1"/>
    <w:uiPriority w:val="9"/>
    <w:semiHidden/>
    <w:rsid w:val="00601A8D"/>
    <w:rPr>
      <w:rFonts w:ascii="Cambria" w:eastAsia="Times New Roman" w:hAnsi="Cambria" w:cs="Times New Roman" w:hint="default"/>
      <w:b/>
      <w:bCs/>
      <w:color w:val="4F81BD"/>
      <w:sz w:val="22"/>
      <w:szCs w:val="22"/>
    </w:rPr>
  </w:style>
  <w:style w:type="character" w:customStyle="1" w:styleId="410">
    <w:name w:val="Заголовок 4 Знак1"/>
    <w:aliases w:val="c4 Знак1,Параграф Знак1,Заголовок 4 (Приложение) Знак1,H41 Знак1"/>
    <w:semiHidden/>
    <w:rsid w:val="00601A8D"/>
    <w:rPr>
      <w:rFonts w:ascii="Cambria" w:eastAsia="Times New Roman" w:hAnsi="Cambria" w:cs="Times New Roman" w:hint="default"/>
      <w:b/>
      <w:bCs/>
      <w:i/>
      <w:iCs/>
      <w:color w:val="4F81BD"/>
      <w:sz w:val="22"/>
      <w:szCs w:val="22"/>
    </w:rPr>
  </w:style>
  <w:style w:type="paragraph" w:styleId="af9">
    <w:name w:val="Normal (Web)"/>
    <w:basedOn w:val="a"/>
    <w:uiPriority w:val="99"/>
    <w:unhideWhenUsed/>
    <w:rsid w:val="00601A8D"/>
    <w:pPr>
      <w:widowControl/>
      <w:suppressAutoHyphens w:val="0"/>
      <w:autoSpaceDE/>
      <w:spacing w:before="100" w:beforeAutospacing="1" w:after="100" w:afterAutospacing="1"/>
    </w:pPr>
    <w:rPr>
      <w:rFonts w:ascii="Times New Roman" w:hAnsi="Times New Roman" w:cs="Times New Roman"/>
      <w:lang w:eastAsia="ru-RU"/>
    </w:rPr>
  </w:style>
  <w:style w:type="paragraph" w:styleId="afa">
    <w:name w:val="footnote text"/>
    <w:basedOn w:val="a"/>
    <w:link w:val="afb"/>
    <w:uiPriority w:val="99"/>
    <w:semiHidden/>
    <w:unhideWhenUsed/>
    <w:rsid w:val="00601A8D"/>
    <w:pPr>
      <w:widowControl/>
      <w:suppressAutoHyphens w:val="0"/>
      <w:autoSpaceDE/>
    </w:pPr>
    <w:rPr>
      <w:rFonts w:ascii="Times New Roman" w:hAnsi="Times New Roman" w:cs="Times New Roman"/>
      <w:sz w:val="20"/>
      <w:szCs w:val="20"/>
      <w:lang w:eastAsia="ru-RU"/>
    </w:rPr>
  </w:style>
  <w:style w:type="character" w:customStyle="1" w:styleId="afb">
    <w:name w:val="Текст сноски Знак"/>
    <w:basedOn w:val="a0"/>
    <w:link w:val="afa"/>
    <w:uiPriority w:val="99"/>
    <w:semiHidden/>
    <w:rsid w:val="00601A8D"/>
  </w:style>
  <w:style w:type="paragraph" w:styleId="ab">
    <w:name w:val="annotation text"/>
    <w:basedOn w:val="a"/>
    <w:link w:val="aa"/>
    <w:uiPriority w:val="99"/>
    <w:semiHidden/>
    <w:unhideWhenUsed/>
    <w:rsid w:val="00601A8D"/>
    <w:pPr>
      <w:widowControl/>
      <w:suppressAutoHyphens w:val="0"/>
      <w:autoSpaceDE/>
    </w:pPr>
    <w:rPr>
      <w:rFonts w:ascii="Times New Roman" w:hAnsi="Times New Roman" w:cs="Times New Roman"/>
      <w:sz w:val="20"/>
      <w:szCs w:val="20"/>
    </w:rPr>
  </w:style>
  <w:style w:type="character" w:customStyle="1" w:styleId="19">
    <w:name w:val="Текст примечания Знак1"/>
    <w:basedOn w:val="a0"/>
    <w:uiPriority w:val="99"/>
    <w:semiHidden/>
    <w:rsid w:val="00601A8D"/>
    <w:rPr>
      <w:rFonts w:ascii="Calibri" w:hAnsi="Calibri" w:cs="Calibri"/>
      <w:lang w:eastAsia="zh-CN"/>
    </w:rPr>
  </w:style>
  <w:style w:type="paragraph" w:styleId="afc">
    <w:name w:val="Title"/>
    <w:basedOn w:val="a"/>
    <w:link w:val="afd"/>
    <w:qFormat/>
    <w:rsid w:val="00601A8D"/>
    <w:pPr>
      <w:widowControl/>
      <w:suppressAutoHyphens w:val="0"/>
      <w:autoSpaceDE/>
      <w:jc w:val="center"/>
    </w:pPr>
    <w:rPr>
      <w:rFonts w:ascii="Times New Roman" w:hAnsi="Times New Roman" w:cs="Times New Roman"/>
      <w:b/>
      <w:szCs w:val="20"/>
      <w:lang w:eastAsia="en-US"/>
    </w:rPr>
  </w:style>
  <w:style w:type="character" w:customStyle="1" w:styleId="afd">
    <w:name w:val="Название Знак"/>
    <w:basedOn w:val="a0"/>
    <w:link w:val="afc"/>
    <w:rsid w:val="00601A8D"/>
    <w:rPr>
      <w:b/>
      <w:sz w:val="24"/>
      <w:lang w:eastAsia="en-US"/>
    </w:rPr>
  </w:style>
  <w:style w:type="character" w:customStyle="1" w:styleId="1a">
    <w:name w:val="Основной текст Знак1"/>
    <w:aliases w:val="bt Знак1,Òàáë òåêñò Знак1"/>
    <w:basedOn w:val="a0"/>
    <w:uiPriority w:val="99"/>
    <w:semiHidden/>
    <w:rsid w:val="00601A8D"/>
  </w:style>
  <w:style w:type="paragraph" w:styleId="afe">
    <w:name w:val="Body Text Indent"/>
    <w:basedOn w:val="a"/>
    <w:link w:val="aff"/>
    <w:unhideWhenUsed/>
    <w:rsid w:val="00601A8D"/>
    <w:pPr>
      <w:widowControl/>
      <w:suppressAutoHyphens w:val="0"/>
      <w:autoSpaceDE/>
      <w:spacing w:after="120"/>
      <w:ind w:left="283"/>
    </w:pPr>
    <w:rPr>
      <w:rFonts w:ascii="Times New Roman" w:hAnsi="Times New Roman" w:cs="Times New Roman"/>
      <w:lang w:eastAsia="en-US"/>
    </w:rPr>
  </w:style>
  <w:style w:type="character" w:customStyle="1" w:styleId="aff">
    <w:name w:val="Основной текст с отступом Знак"/>
    <w:basedOn w:val="a0"/>
    <w:link w:val="afe"/>
    <w:rsid w:val="00601A8D"/>
    <w:rPr>
      <w:sz w:val="24"/>
      <w:szCs w:val="24"/>
      <w:lang w:eastAsia="en-US"/>
    </w:rPr>
  </w:style>
  <w:style w:type="paragraph" w:styleId="aff0">
    <w:name w:val="Subtitle"/>
    <w:basedOn w:val="a"/>
    <w:next w:val="a"/>
    <w:link w:val="aff1"/>
    <w:uiPriority w:val="99"/>
    <w:qFormat/>
    <w:rsid w:val="00601A8D"/>
    <w:pPr>
      <w:widowControl/>
      <w:suppressAutoHyphens w:val="0"/>
      <w:autoSpaceDE/>
      <w:spacing w:after="60"/>
      <w:outlineLvl w:val="1"/>
    </w:pPr>
    <w:rPr>
      <w:rFonts w:ascii="Times New Roman" w:hAnsi="Times New Roman" w:cs="Times New Roman"/>
      <w:i/>
      <w:sz w:val="26"/>
      <w:lang w:eastAsia="en-US"/>
    </w:rPr>
  </w:style>
  <w:style w:type="character" w:customStyle="1" w:styleId="aff1">
    <w:name w:val="Подзаголовок Знак"/>
    <w:basedOn w:val="a0"/>
    <w:link w:val="aff0"/>
    <w:uiPriority w:val="99"/>
    <w:rsid w:val="00601A8D"/>
    <w:rPr>
      <w:i/>
      <w:sz w:val="26"/>
      <w:szCs w:val="24"/>
      <w:lang w:eastAsia="en-US"/>
    </w:rPr>
  </w:style>
  <w:style w:type="paragraph" w:styleId="26">
    <w:name w:val="Body Text 2"/>
    <w:basedOn w:val="a"/>
    <w:link w:val="27"/>
    <w:uiPriority w:val="99"/>
    <w:unhideWhenUsed/>
    <w:rsid w:val="00601A8D"/>
    <w:pPr>
      <w:widowControl/>
      <w:suppressAutoHyphens w:val="0"/>
      <w:autoSpaceDE/>
      <w:spacing w:after="120" w:line="480" w:lineRule="auto"/>
    </w:pPr>
    <w:rPr>
      <w:rFonts w:ascii="Times New Roman" w:hAnsi="Times New Roman" w:cs="Times New Roman"/>
      <w:lang w:eastAsia="en-US"/>
    </w:rPr>
  </w:style>
  <w:style w:type="character" w:customStyle="1" w:styleId="27">
    <w:name w:val="Основной текст 2 Знак"/>
    <w:basedOn w:val="a0"/>
    <w:link w:val="26"/>
    <w:uiPriority w:val="99"/>
    <w:rsid w:val="00601A8D"/>
    <w:rPr>
      <w:sz w:val="24"/>
      <w:szCs w:val="24"/>
      <w:lang w:eastAsia="en-US"/>
    </w:rPr>
  </w:style>
  <w:style w:type="paragraph" w:styleId="35">
    <w:name w:val="Body Text 3"/>
    <w:basedOn w:val="a"/>
    <w:link w:val="36"/>
    <w:unhideWhenUsed/>
    <w:rsid w:val="00601A8D"/>
    <w:pPr>
      <w:widowControl/>
      <w:suppressAutoHyphens w:val="0"/>
      <w:autoSpaceDE/>
      <w:spacing w:after="120"/>
    </w:pPr>
    <w:rPr>
      <w:rFonts w:ascii="Times New Roman" w:hAnsi="Times New Roman" w:cs="Times New Roman"/>
      <w:sz w:val="16"/>
      <w:szCs w:val="16"/>
      <w:lang w:eastAsia="en-US"/>
    </w:rPr>
  </w:style>
  <w:style w:type="character" w:customStyle="1" w:styleId="36">
    <w:name w:val="Основной текст 3 Знак"/>
    <w:basedOn w:val="a0"/>
    <w:link w:val="35"/>
    <w:rsid w:val="00601A8D"/>
    <w:rPr>
      <w:sz w:val="16"/>
      <w:szCs w:val="16"/>
      <w:lang w:eastAsia="en-US"/>
    </w:rPr>
  </w:style>
  <w:style w:type="paragraph" w:styleId="28">
    <w:name w:val="Body Text Indent 2"/>
    <w:basedOn w:val="a"/>
    <w:link w:val="29"/>
    <w:uiPriority w:val="99"/>
    <w:unhideWhenUsed/>
    <w:rsid w:val="00601A8D"/>
    <w:pPr>
      <w:widowControl/>
      <w:suppressAutoHyphens w:val="0"/>
      <w:autoSpaceDE/>
      <w:spacing w:after="120" w:line="480" w:lineRule="auto"/>
      <w:ind w:left="283"/>
    </w:pPr>
    <w:rPr>
      <w:rFonts w:ascii="Times New Roman" w:hAnsi="Times New Roman" w:cs="Times New Roman"/>
      <w:lang w:eastAsia="en-US"/>
    </w:rPr>
  </w:style>
  <w:style w:type="character" w:customStyle="1" w:styleId="29">
    <w:name w:val="Основной текст с отступом 2 Знак"/>
    <w:basedOn w:val="a0"/>
    <w:link w:val="28"/>
    <w:uiPriority w:val="99"/>
    <w:rsid w:val="00601A8D"/>
    <w:rPr>
      <w:sz w:val="24"/>
      <w:szCs w:val="24"/>
      <w:lang w:eastAsia="en-US"/>
    </w:rPr>
  </w:style>
  <w:style w:type="paragraph" w:styleId="37">
    <w:name w:val="Body Text Indent 3"/>
    <w:basedOn w:val="a"/>
    <w:link w:val="38"/>
    <w:uiPriority w:val="99"/>
    <w:unhideWhenUsed/>
    <w:rsid w:val="00601A8D"/>
    <w:pPr>
      <w:widowControl/>
      <w:suppressAutoHyphens w:val="0"/>
      <w:autoSpaceDE/>
      <w:spacing w:after="120"/>
      <w:ind w:left="283"/>
    </w:pPr>
    <w:rPr>
      <w:rFonts w:ascii="Times New Roman" w:hAnsi="Times New Roman" w:cs="Times New Roman"/>
      <w:sz w:val="16"/>
      <w:szCs w:val="16"/>
      <w:lang w:eastAsia="en-US"/>
    </w:rPr>
  </w:style>
  <w:style w:type="character" w:customStyle="1" w:styleId="38">
    <w:name w:val="Основной текст с отступом 3 Знак"/>
    <w:basedOn w:val="a0"/>
    <w:link w:val="37"/>
    <w:uiPriority w:val="99"/>
    <w:rsid w:val="00601A8D"/>
    <w:rPr>
      <w:sz w:val="16"/>
      <w:szCs w:val="16"/>
      <w:lang w:eastAsia="en-US"/>
    </w:rPr>
  </w:style>
  <w:style w:type="character" w:customStyle="1" w:styleId="aff2">
    <w:name w:val="Абзац списка Знак"/>
    <w:aliases w:val="Варианты ответов Знак"/>
    <w:link w:val="aff3"/>
    <w:uiPriority w:val="34"/>
    <w:locked/>
    <w:rsid w:val="00601A8D"/>
    <w:rPr>
      <w:sz w:val="24"/>
      <w:szCs w:val="24"/>
    </w:rPr>
  </w:style>
  <w:style w:type="paragraph" w:styleId="aff3">
    <w:name w:val="List Paragraph"/>
    <w:aliases w:val="Варианты ответов"/>
    <w:basedOn w:val="a"/>
    <w:link w:val="aff2"/>
    <w:uiPriority w:val="34"/>
    <w:qFormat/>
    <w:rsid w:val="00601A8D"/>
    <w:pPr>
      <w:widowControl/>
      <w:suppressAutoHyphens w:val="0"/>
      <w:autoSpaceDE/>
      <w:ind w:left="720"/>
      <w:contextualSpacing/>
    </w:pPr>
    <w:rPr>
      <w:rFonts w:ascii="Times New Roman" w:hAnsi="Times New Roman" w:cs="Times New Roman"/>
      <w:lang w:eastAsia="ru-RU"/>
    </w:rPr>
  </w:style>
  <w:style w:type="paragraph" w:customStyle="1" w:styleId="aff4">
    <w:name w:val="Знак"/>
    <w:basedOn w:val="a"/>
    <w:uiPriority w:val="99"/>
    <w:rsid w:val="00601A8D"/>
    <w:pPr>
      <w:widowControl/>
      <w:suppressAutoHyphens w:val="0"/>
      <w:autoSpaceDE/>
      <w:spacing w:after="160" w:line="240" w:lineRule="exact"/>
    </w:pPr>
    <w:rPr>
      <w:rFonts w:ascii="Verdana" w:hAnsi="Verdana" w:cs="Times New Roman"/>
      <w:sz w:val="20"/>
      <w:szCs w:val="20"/>
      <w:lang w:val="en-US" w:eastAsia="en-US"/>
    </w:rPr>
  </w:style>
  <w:style w:type="paragraph" w:customStyle="1" w:styleId="1b">
    <w:name w:val="Стиль Заголовок 1 + не полужирный По центру"/>
    <w:basedOn w:val="1"/>
    <w:uiPriority w:val="99"/>
    <w:qFormat/>
    <w:rsid w:val="00601A8D"/>
    <w:pPr>
      <w:numPr>
        <w:numId w:val="0"/>
      </w:numPr>
      <w:suppressAutoHyphens w:val="0"/>
      <w:spacing w:before="240" w:after="60"/>
    </w:pPr>
    <w:rPr>
      <w:kern w:val="32"/>
      <w:szCs w:val="20"/>
      <w:lang w:val="ru-RU" w:eastAsia="en-US"/>
    </w:rPr>
  </w:style>
  <w:style w:type="character" w:customStyle="1" w:styleId="1c">
    <w:name w:val="Стиль Заголовок 1 + По центру Знак"/>
    <w:link w:val="1d"/>
    <w:locked/>
    <w:rsid w:val="00601A8D"/>
    <w:rPr>
      <w:b/>
      <w:bCs/>
      <w:smallCaps/>
      <w:kern w:val="32"/>
      <w:sz w:val="26"/>
    </w:rPr>
  </w:style>
  <w:style w:type="paragraph" w:customStyle="1" w:styleId="1d">
    <w:name w:val="Стиль Заголовок 1 + По центру"/>
    <w:basedOn w:val="1"/>
    <w:link w:val="1c"/>
    <w:qFormat/>
    <w:rsid w:val="00601A8D"/>
    <w:pPr>
      <w:numPr>
        <w:numId w:val="0"/>
      </w:numPr>
      <w:suppressAutoHyphens w:val="0"/>
    </w:pPr>
    <w:rPr>
      <w:bCs/>
      <w:smallCaps/>
      <w:kern w:val="32"/>
      <w:sz w:val="26"/>
      <w:szCs w:val="20"/>
      <w:lang w:val="ru-RU" w:eastAsia="ru-RU"/>
    </w:rPr>
  </w:style>
  <w:style w:type="character" w:customStyle="1" w:styleId="1e">
    <w:name w:val="Стиль1 Знак"/>
    <w:link w:val="1f"/>
    <w:locked/>
    <w:rsid w:val="00601A8D"/>
    <w:rPr>
      <w:kern w:val="32"/>
      <w:sz w:val="26"/>
    </w:rPr>
  </w:style>
  <w:style w:type="paragraph" w:customStyle="1" w:styleId="1f">
    <w:name w:val="Стиль1"/>
    <w:basedOn w:val="1d"/>
    <w:next w:val="2"/>
    <w:link w:val="1e"/>
    <w:qFormat/>
    <w:rsid w:val="00601A8D"/>
    <w:rPr>
      <w:b w:val="0"/>
      <w:bCs w:val="0"/>
      <w:smallCaps w:val="0"/>
    </w:rPr>
  </w:style>
  <w:style w:type="paragraph" w:customStyle="1" w:styleId="aff5">
    <w:name w:val="Знак Знак Знак Знак"/>
    <w:basedOn w:val="a"/>
    <w:uiPriority w:val="99"/>
    <w:rsid w:val="00601A8D"/>
    <w:pPr>
      <w:widowControl/>
      <w:suppressAutoHyphens w:val="0"/>
      <w:autoSpaceDE/>
      <w:spacing w:after="160" w:line="240" w:lineRule="exact"/>
    </w:pPr>
    <w:rPr>
      <w:rFonts w:ascii="Verdana" w:hAnsi="Verdana" w:cs="Verdana"/>
      <w:sz w:val="20"/>
      <w:szCs w:val="20"/>
      <w:lang w:val="en-US" w:eastAsia="en-US"/>
    </w:rPr>
  </w:style>
  <w:style w:type="paragraph" w:customStyle="1" w:styleId="1f0">
    <w:name w:val="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601A8D"/>
    <w:pPr>
      <w:widowControl/>
      <w:suppressAutoHyphens w:val="0"/>
      <w:autoSpaceDE/>
      <w:spacing w:after="160" w:line="240" w:lineRule="exact"/>
    </w:pPr>
    <w:rPr>
      <w:rFonts w:ascii="Verdana" w:hAnsi="Verdana" w:cs="Times New Roman"/>
      <w:sz w:val="20"/>
      <w:szCs w:val="20"/>
      <w:lang w:val="en-US" w:eastAsia="en-US"/>
    </w:rPr>
  </w:style>
  <w:style w:type="paragraph" w:customStyle="1" w:styleId="130">
    <w:name w:val="Обычный + 13 пт"/>
    <w:aliases w:val="Первая строка:  1,25 см,25 см + TimesNewRoman,Черный"/>
    <w:basedOn w:val="a"/>
    <w:uiPriority w:val="99"/>
    <w:rsid w:val="00601A8D"/>
    <w:pPr>
      <w:suppressAutoHyphens w:val="0"/>
      <w:autoSpaceDN w:val="0"/>
      <w:snapToGrid w:val="0"/>
      <w:ind w:firstLine="708"/>
      <w:jc w:val="both"/>
    </w:pPr>
    <w:rPr>
      <w:rFonts w:ascii="Times New Roman" w:hAnsi="Times New Roman" w:cs="Times New Roman"/>
      <w:sz w:val="26"/>
      <w:lang w:eastAsia="ru-RU"/>
    </w:rPr>
  </w:style>
  <w:style w:type="paragraph" w:customStyle="1" w:styleId="211">
    <w:name w:val="Основной текст 21"/>
    <w:basedOn w:val="a"/>
    <w:uiPriority w:val="99"/>
    <w:rsid w:val="00601A8D"/>
    <w:pPr>
      <w:widowControl/>
      <w:suppressAutoHyphens w:val="0"/>
      <w:overflowPunct w:val="0"/>
      <w:autoSpaceDN w:val="0"/>
      <w:adjustRightInd w:val="0"/>
      <w:spacing w:line="320" w:lineRule="exact"/>
      <w:ind w:firstLine="720"/>
      <w:jc w:val="both"/>
    </w:pPr>
    <w:rPr>
      <w:rFonts w:ascii="Times New Roman CYR" w:hAnsi="Times New Roman CYR" w:cs="Times New Roman"/>
      <w:sz w:val="28"/>
      <w:szCs w:val="20"/>
      <w:lang w:eastAsia="ru-RU"/>
    </w:rPr>
  </w:style>
  <w:style w:type="paragraph" w:customStyle="1" w:styleId="1f1">
    <w:name w:val="Абзац списка1"/>
    <w:basedOn w:val="a"/>
    <w:uiPriority w:val="99"/>
    <w:rsid w:val="00601A8D"/>
    <w:pPr>
      <w:widowControl/>
      <w:suppressAutoHyphens w:val="0"/>
      <w:autoSpaceDE/>
      <w:ind w:left="720"/>
      <w:contextualSpacing/>
    </w:pPr>
    <w:rPr>
      <w:rFonts w:ascii="Times New Roman" w:hAnsi="Times New Roman" w:cs="Times New Roman"/>
      <w:lang w:eastAsia="ru-RU"/>
    </w:rPr>
  </w:style>
  <w:style w:type="paragraph" w:customStyle="1" w:styleId="aff6">
    <w:name w:val="Знак Знак Знак Знак Знак Знак Знак"/>
    <w:basedOn w:val="a"/>
    <w:uiPriority w:val="99"/>
    <w:rsid w:val="00601A8D"/>
    <w:pPr>
      <w:widowControl/>
      <w:suppressAutoHyphens w:val="0"/>
      <w:autoSpaceDE/>
      <w:spacing w:before="100" w:beforeAutospacing="1" w:after="100" w:afterAutospacing="1"/>
    </w:pPr>
    <w:rPr>
      <w:rFonts w:ascii="Tahoma" w:hAnsi="Tahoma" w:cs="Times New Roman"/>
      <w:sz w:val="20"/>
      <w:szCs w:val="20"/>
      <w:lang w:val="en-US" w:eastAsia="en-US"/>
    </w:rPr>
  </w:style>
  <w:style w:type="paragraph" w:customStyle="1" w:styleId="1f2">
    <w:name w:val="Знак1 Знак Знак Знак Знак Знак Знак Знак Знак Знак Знак Знак Знак"/>
    <w:basedOn w:val="a"/>
    <w:uiPriority w:val="99"/>
    <w:rsid w:val="00601A8D"/>
    <w:pPr>
      <w:widowControl/>
      <w:suppressAutoHyphens w:val="0"/>
      <w:autoSpaceDE/>
      <w:spacing w:after="160" w:line="240" w:lineRule="exact"/>
    </w:pPr>
    <w:rPr>
      <w:rFonts w:ascii="Verdana" w:hAnsi="Verdana" w:cs="Times New Roman"/>
      <w:sz w:val="20"/>
      <w:szCs w:val="20"/>
      <w:lang w:val="en-US" w:eastAsia="en-US"/>
    </w:rPr>
  </w:style>
  <w:style w:type="paragraph" w:customStyle="1" w:styleId="aff7">
    <w:name w:val="ШапкаТаблицы"/>
    <w:basedOn w:val="a"/>
    <w:next w:val="a"/>
    <w:uiPriority w:val="99"/>
    <w:rsid w:val="00601A8D"/>
    <w:pPr>
      <w:widowControl/>
      <w:suppressAutoHyphens w:val="0"/>
      <w:autoSpaceDE/>
      <w:ind w:left="-113" w:right="-113"/>
      <w:jc w:val="center"/>
    </w:pPr>
    <w:rPr>
      <w:rFonts w:ascii="Times New Roman" w:hAnsi="Times New Roman" w:cs="Times New Roman"/>
      <w:i/>
      <w:sz w:val="16"/>
      <w:szCs w:val="20"/>
      <w:lang w:eastAsia="ru-RU"/>
    </w:rPr>
  </w:style>
  <w:style w:type="paragraph" w:customStyle="1" w:styleId="212">
    <w:name w:val="Основной текст с отступом 21"/>
    <w:basedOn w:val="a"/>
    <w:uiPriority w:val="99"/>
    <w:rsid w:val="00601A8D"/>
    <w:pPr>
      <w:widowControl/>
      <w:autoSpaceDE/>
      <w:spacing w:after="120" w:line="480" w:lineRule="auto"/>
      <w:ind w:left="283"/>
    </w:pPr>
    <w:rPr>
      <w:rFonts w:ascii="Times New Roman" w:hAnsi="Times New Roman" w:cs="Times New Roman"/>
      <w:sz w:val="20"/>
      <w:szCs w:val="20"/>
      <w:lang w:eastAsia="ar-SA"/>
    </w:rPr>
  </w:style>
  <w:style w:type="paragraph" w:customStyle="1" w:styleId="ConsNormal">
    <w:name w:val="ConsNormal"/>
    <w:rsid w:val="00601A8D"/>
    <w:pPr>
      <w:widowControl w:val="0"/>
      <w:snapToGrid w:val="0"/>
      <w:ind w:firstLine="720"/>
    </w:pPr>
    <w:rPr>
      <w:rFonts w:ascii="Arial" w:hAnsi="Arial"/>
    </w:rPr>
  </w:style>
  <w:style w:type="paragraph" w:customStyle="1" w:styleId="aff8">
    <w:name w:val="Стиль"/>
    <w:rsid w:val="00601A8D"/>
    <w:pPr>
      <w:widowControl w:val="0"/>
      <w:autoSpaceDE w:val="0"/>
      <w:autoSpaceDN w:val="0"/>
      <w:adjustRightInd w:val="0"/>
    </w:pPr>
    <w:rPr>
      <w:sz w:val="24"/>
      <w:szCs w:val="24"/>
    </w:rPr>
  </w:style>
  <w:style w:type="paragraph" w:customStyle="1" w:styleId="font5">
    <w:name w:val="font5"/>
    <w:basedOn w:val="a"/>
    <w:rsid w:val="00601A8D"/>
    <w:pPr>
      <w:widowControl/>
      <w:suppressAutoHyphens w:val="0"/>
      <w:autoSpaceDE/>
      <w:spacing w:before="100" w:beforeAutospacing="1" w:after="100" w:afterAutospacing="1"/>
    </w:pPr>
    <w:rPr>
      <w:rFonts w:ascii="Times New Roman CYR" w:hAnsi="Times New Roman CYR" w:cs="Times New Roman CYR"/>
      <w:lang w:eastAsia="ru-RU"/>
    </w:rPr>
  </w:style>
  <w:style w:type="paragraph" w:customStyle="1" w:styleId="font6">
    <w:name w:val="font6"/>
    <w:basedOn w:val="a"/>
    <w:rsid w:val="00601A8D"/>
    <w:pPr>
      <w:widowControl/>
      <w:suppressAutoHyphens w:val="0"/>
      <w:autoSpaceDE/>
      <w:spacing w:before="100" w:beforeAutospacing="1" w:after="100" w:afterAutospacing="1"/>
    </w:pPr>
    <w:rPr>
      <w:rFonts w:ascii="Times New Roman CYR" w:hAnsi="Times New Roman CYR" w:cs="Times New Roman CYR"/>
      <w:b/>
      <w:bCs/>
      <w:lang w:eastAsia="ru-RU"/>
    </w:rPr>
  </w:style>
  <w:style w:type="paragraph" w:customStyle="1" w:styleId="font7">
    <w:name w:val="font7"/>
    <w:basedOn w:val="a"/>
    <w:rsid w:val="00601A8D"/>
    <w:pPr>
      <w:widowControl/>
      <w:suppressAutoHyphens w:val="0"/>
      <w:autoSpaceDE/>
      <w:spacing w:before="100" w:beforeAutospacing="1" w:after="100" w:afterAutospacing="1"/>
    </w:pPr>
    <w:rPr>
      <w:rFonts w:ascii="Times New Roman" w:hAnsi="Times New Roman" w:cs="Times New Roman"/>
      <w:lang w:eastAsia="ru-RU"/>
    </w:rPr>
  </w:style>
  <w:style w:type="paragraph" w:customStyle="1" w:styleId="font8">
    <w:name w:val="font8"/>
    <w:basedOn w:val="a"/>
    <w:rsid w:val="00601A8D"/>
    <w:pPr>
      <w:widowControl/>
      <w:suppressAutoHyphens w:val="0"/>
      <w:autoSpaceDE/>
      <w:spacing w:before="100" w:beforeAutospacing="1" w:after="100" w:afterAutospacing="1"/>
    </w:pPr>
    <w:rPr>
      <w:rFonts w:ascii="Times New Roman CYR" w:hAnsi="Times New Roman CYR" w:cs="Times New Roman CYR"/>
      <w:lang w:eastAsia="ru-RU"/>
    </w:rPr>
  </w:style>
  <w:style w:type="paragraph" w:customStyle="1" w:styleId="font9">
    <w:name w:val="font9"/>
    <w:basedOn w:val="a"/>
    <w:rsid w:val="00601A8D"/>
    <w:pPr>
      <w:widowControl/>
      <w:suppressAutoHyphens w:val="0"/>
      <w:autoSpaceDE/>
      <w:spacing w:before="100" w:beforeAutospacing="1" w:after="100" w:afterAutospacing="1"/>
    </w:pPr>
    <w:rPr>
      <w:rFonts w:ascii="Times New Roman" w:hAnsi="Times New Roman" w:cs="Times New Roman"/>
      <w:lang w:eastAsia="ru-RU"/>
    </w:rPr>
  </w:style>
  <w:style w:type="paragraph" w:customStyle="1" w:styleId="font10">
    <w:name w:val="font10"/>
    <w:basedOn w:val="a"/>
    <w:rsid w:val="00601A8D"/>
    <w:pPr>
      <w:widowControl/>
      <w:suppressAutoHyphens w:val="0"/>
      <w:autoSpaceDE/>
      <w:spacing w:before="100" w:beforeAutospacing="1" w:after="100" w:afterAutospacing="1"/>
    </w:pPr>
    <w:rPr>
      <w:rFonts w:ascii="Times New Roman CYR" w:hAnsi="Times New Roman CYR" w:cs="Times New Roman CYR"/>
      <w:lang w:eastAsia="ru-RU"/>
    </w:rPr>
  </w:style>
  <w:style w:type="paragraph" w:customStyle="1" w:styleId="font11">
    <w:name w:val="font11"/>
    <w:basedOn w:val="a"/>
    <w:rsid w:val="00601A8D"/>
    <w:pPr>
      <w:widowControl/>
      <w:suppressAutoHyphens w:val="0"/>
      <w:autoSpaceDE/>
      <w:spacing w:before="100" w:beforeAutospacing="1" w:after="100" w:afterAutospacing="1"/>
    </w:pPr>
    <w:rPr>
      <w:rFonts w:ascii="Times New Roman CYR" w:hAnsi="Times New Roman CYR" w:cs="Times New Roman CYR"/>
      <w:lang w:eastAsia="ru-RU"/>
    </w:rPr>
  </w:style>
  <w:style w:type="paragraph" w:customStyle="1" w:styleId="xl65">
    <w:name w:val="xl65"/>
    <w:basedOn w:val="a"/>
    <w:rsid w:val="00601A8D"/>
    <w:pPr>
      <w:widowControl/>
      <w:suppressAutoHyphens w:val="0"/>
      <w:autoSpaceDE/>
      <w:spacing w:before="100" w:beforeAutospacing="1" w:after="100" w:afterAutospacing="1"/>
    </w:pPr>
    <w:rPr>
      <w:rFonts w:ascii="Times New Roman CYR" w:hAnsi="Times New Roman CYR" w:cs="Times New Roman CYR"/>
      <w:lang w:eastAsia="ru-RU"/>
    </w:rPr>
  </w:style>
  <w:style w:type="paragraph" w:customStyle="1" w:styleId="xl66">
    <w:name w:val="xl66"/>
    <w:basedOn w:val="a"/>
    <w:rsid w:val="00601A8D"/>
    <w:pPr>
      <w:widowControl/>
      <w:suppressAutoHyphens w:val="0"/>
      <w:autoSpaceDE/>
      <w:spacing w:before="100" w:beforeAutospacing="1" w:after="100" w:afterAutospacing="1"/>
    </w:pPr>
    <w:rPr>
      <w:rFonts w:ascii="Times New Roman CYR" w:hAnsi="Times New Roman CYR" w:cs="Times New Roman CYR"/>
      <w:color w:val="0000FF"/>
      <w:lang w:eastAsia="ru-RU"/>
    </w:rPr>
  </w:style>
  <w:style w:type="paragraph" w:customStyle="1" w:styleId="xl67">
    <w:name w:val="xl67"/>
    <w:basedOn w:val="a"/>
    <w:rsid w:val="00601A8D"/>
    <w:pPr>
      <w:widowControl/>
      <w:suppressAutoHyphens w:val="0"/>
      <w:autoSpaceDE/>
      <w:spacing w:before="100" w:beforeAutospacing="1" w:after="100" w:afterAutospacing="1"/>
      <w:jc w:val="center"/>
    </w:pPr>
    <w:rPr>
      <w:rFonts w:ascii="Times New Roman CYR" w:hAnsi="Times New Roman CYR" w:cs="Times New Roman CYR"/>
      <w:lang w:eastAsia="ru-RU"/>
    </w:rPr>
  </w:style>
  <w:style w:type="paragraph" w:customStyle="1" w:styleId="xl68">
    <w:name w:val="xl68"/>
    <w:basedOn w:val="a"/>
    <w:rsid w:val="00601A8D"/>
    <w:pPr>
      <w:widowControl/>
      <w:pBdr>
        <w:top w:val="single" w:sz="4" w:space="0" w:color="auto"/>
        <w:left w:val="single" w:sz="4" w:space="0" w:color="auto"/>
        <w:bottom w:val="single" w:sz="4" w:space="0" w:color="auto"/>
        <w:right w:val="single" w:sz="4" w:space="0" w:color="auto"/>
      </w:pBdr>
      <w:suppressAutoHyphens w:val="0"/>
      <w:autoSpaceDE/>
      <w:spacing w:before="100" w:beforeAutospacing="1" w:after="100" w:afterAutospacing="1"/>
      <w:jc w:val="center"/>
    </w:pPr>
    <w:rPr>
      <w:rFonts w:ascii="Times New Roman CYR" w:hAnsi="Times New Roman CYR" w:cs="Times New Roman CYR"/>
      <w:lang w:eastAsia="ru-RU"/>
    </w:rPr>
  </w:style>
  <w:style w:type="paragraph" w:customStyle="1" w:styleId="xl69">
    <w:name w:val="xl69"/>
    <w:basedOn w:val="a"/>
    <w:rsid w:val="00601A8D"/>
    <w:pPr>
      <w:widowControl/>
      <w:pBdr>
        <w:top w:val="single" w:sz="4" w:space="0" w:color="auto"/>
        <w:left w:val="single" w:sz="4" w:space="0" w:color="auto"/>
        <w:bottom w:val="single" w:sz="4" w:space="0" w:color="auto"/>
        <w:right w:val="single" w:sz="4" w:space="0" w:color="auto"/>
      </w:pBdr>
      <w:suppressAutoHyphens w:val="0"/>
      <w:autoSpaceDE/>
      <w:spacing w:before="100" w:beforeAutospacing="1" w:after="100" w:afterAutospacing="1"/>
      <w:jc w:val="center"/>
    </w:pPr>
    <w:rPr>
      <w:rFonts w:ascii="Times New Roman" w:hAnsi="Times New Roman" w:cs="Times New Roman"/>
      <w:lang w:eastAsia="ru-RU"/>
    </w:rPr>
  </w:style>
  <w:style w:type="paragraph" w:customStyle="1" w:styleId="xl70">
    <w:name w:val="xl70"/>
    <w:basedOn w:val="a"/>
    <w:rsid w:val="00601A8D"/>
    <w:pPr>
      <w:widowControl/>
      <w:pBdr>
        <w:top w:val="single" w:sz="4" w:space="0" w:color="auto"/>
        <w:left w:val="single" w:sz="4" w:space="0" w:color="auto"/>
        <w:bottom w:val="single" w:sz="4" w:space="0" w:color="auto"/>
        <w:right w:val="single" w:sz="4" w:space="0" w:color="auto"/>
      </w:pBdr>
      <w:suppressAutoHyphens w:val="0"/>
      <w:autoSpaceDE/>
      <w:spacing w:before="100" w:beforeAutospacing="1" w:after="100" w:afterAutospacing="1"/>
      <w:jc w:val="center"/>
    </w:pPr>
    <w:rPr>
      <w:rFonts w:ascii="Times New Roman CYR" w:hAnsi="Times New Roman CYR" w:cs="Times New Roman CYR"/>
      <w:lang w:eastAsia="ru-RU"/>
    </w:rPr>
  </w:style>
  <w:style w:type="paragraph" w:customStyle="1" w:styleId="xl71">
    <w:name w:val="xl71"/>
    <w:basedOn w:val="a"/>
    <w:rsid w:val="00601A8D"/>
    <w:pPr>
      <w:widowControl/>
      <w:pBdr>
        <w:top w:val="single" w:sz="4" w:space="0" w:color="auto"/>
        <w:left w:val="single" w:sz="4" w:space="0" w:color="auto"/>
        <w:bottom w:val="single" w:sz="4" w:space="0" w:color="auto"/>
        <w:right w:val="single" w:sz="4" w:space="0" w:color="auto"/>
      </w:pBdr>
      <w:suppressAutoHyphens w:val="0"/>
      <w:autoSpaceDE/>
      <w:spacing w:before="100" w:beforeAutospacing="1" w:after="100" w:afterAutospacing="1"/>
      <w:jc w:val="center"/>
    </w:pPr>
    <w:rPr>
      <w:rFonts w:ascii="Times New Roman CYR" w:hAnsi="Times New Roman CYR" w:cs="Times New Roman CYR"/>
      <w:lang w:eastAsia="ru-RU"/>
    </w:rPr>
  </w:style>
  <w:style w:type="paragraph" w:customStyle="1" w:styleId="xl72">
    <w:name w:val="xl72"/>
    <w:basedOn w:val="a"/>
    <w:rsid w:val="00601A8D"/>
    <w:pPr>
      <w:widowControl/>
      <w:pBdr>
        <w:top w:val="single" w:sz="4" w:space="0" w:color="auto"/>
        <w:left w:val="single" w:sz="4" w:space="0" w:color="auto"/>
        <w:bottom w:val="single" w:sz="4" w:space="0" w:color="auto"/>
        <w:right w:val="single" w:sz="4" w:space="0" w:color="auto"/>
      </w:pBdr>
      <w:suppressAutoHyphens w:val="0"/>
      <w:autoSpaceDE/>
      <w:spacing w:before="100" w:beforeAutospacing="1" w:after="100" w:afterAutospacing="1"/>
      <w:jc w:val="center"/>
    </w:pPr>
    <w:rPr>
      <w:rFonts w:ascii="Times New Roman" w:hAnsi="Times New Roman" w:cs="Times New Roman"/>
      <w:lang w:eastAsia="ru-RU"/>
    </w:rPr>
  </w:style>
  <w:style w:type="paragraph" w:customStyle="1" w:styleId="xl73">
    <w:name w:val="xl73"/>
    <w:basedOn w:val="a"/>
    <w:rsid w:val="00601A8D"/>
    <w:pPr>
      <w:widowControl/>
      <w:pBdr>
        <w:top w:val="single" w:sz="4" w:space="0" w:color="auto"/>
        <w:left w:val="single" w:sz="4" w:space="0" w:color="auto"/>
        <w:bottom w:val="single" w:sz="4" w:space="0" w:color="auto"/>
        <w:right w:val="single" w:sz="4" w:space="0" w:color="auto"/>
      </w:pBdr>
      <w:suppressAutoHyphens w:val="0"/>
      <w:autoSpaceDE/>
      <w:spacing w:before="100" w:beforeAutospacing="1" w:after="100" w:afterAutospacing="1"/>
      <w:jc w:val="center"/>
    </w:pPr>
    <w:rPr>
      <w:rFonts w:ascii="Times New Roman CYR" w:hAnsi="Times New Roman CYR" w:cs="Times New Roman CYR"/>
      <w:lang w:eastAsia="ru-RU"/>
    </w:rPr>
  </w:style>
  <w:style w:type="paragraph" w:customStyle="1" w:styleId="xl74">
    <w:name w:val="xl74"/>
    <w:basedOn w:val="a"/>
    <w:rsid w:val="00601A8D"/>
    <w:pPr>
      <w:widowControl/>
      <w:pBdr>
        <w:top w:val="single" w:sz="4" w:space="0" w:color="auto"/>
        <w:left w:val="single" w:sz="4" w:space="0" w:color="auto"/>
        <w:bottom w:val="single" w:sz="4" w:space="0" w:color="auto"/>
        <w:right w:val="single" w:sz="4" w:space="0" w:color="auto"/>
      </w:pBdr>
      <w:suppressAutoHyphens w:val="0"/>
      <w:autoSpaceDE/>
      <w:spacing w:before="100" w:beforeAutospacing="1" w:after="100" w:afterAutospacing="1"/>
      <w:jc w:val="center"/>
    </w:pPr>
    <w:rPr>
      <w:rFonts w:ascii="Times New Roman CYR" w:hAnsi="Times New Roman CYR" w:cs="Times New Roman CYR"/>
      <w:lang w:eastAsia="ru-RU"/>
    </w:rPr>
  </w:style>
  <w:style w:type="paragraph" w:customStyle="1" w:styleId="xl75">
    <w:name w:val="xl75"/>
    <w:basedOn w:val="a"/>
    <w:rsid w:val="00601A8D"/>
    <w:pPr>
      <w:widowControl/>
      <w:pBdr>
        <w:top w:val="single" w:sz="4" w:space="0" w:color="auto"/>
        <w:left w:val="single" w:sz="4" w:space="0" w:color="auto"/>
        <w:bottom w:val="single" w:sz="4" w:space="0" w:color="auto"/>
        <w:right w:val="single" w:sz="4" w:space="0" w:color="auto"/>
      </w:pBdr>
      <w:suppressAutoHyphens w:val="0"/>
      <w:autoSpaceDE/>
      <w:spacing w:before="100" w:beforeAutospacing="1" w:after="100" w:afterAutospacing="1"/>
      <w:jc w:val="center"/>
    </w:pPr>
    <w:rPr>
      <w:rFonts w:ascii="Times New Roman CYR" w:hAnsi="Times New Roman CYR" w:cs="Times New Roman CYR"/>
      <w:lang w:eastAsia="ru-RU"/>
    </w:rPr>
  </w:style>
  <w:style w:type="paragraph" w:customStyle="1" w:styleId="xl76">
    <w:name w:val="xl76"/>
    <w:basedOn w:val="a"/>
    <w:rsid w:val="00601A8D"/>
    <w:pPr>
      <w:widowControl/>
      <w:pBdr>
        <w:top w:val="single" w:sz="4" w:space="0" w:color="auto"/>
        <w:left w:val="single" w:sz="4" w:space="0" w:color="auto"/>
        <w:bottom w:val="single" w:sz="4" w:space="0" w:color="auto"/>
        <w:right w:val="single" w:sz="4" w:space="0" w:color="auto"/>
      </w:pBdr>
      <w:suppressAutoHyphens w:val="0"/>
      <w:autoSpaceDE/>
      <w:spacing w:before="100" w:beforeAutospacing="1" w:after="100" w:afterAutospacing="1"/>
      <w:jc w:val="center"/>
    </w:pPr>
    <w:rPr>
      <w:rFonts w:ascii="Times New Roman" w:hAnsi="Times New Roman" w:cs="Times New Roman"/>
      <w:color w:val="000000"/>
      <w:lang w:eastAsia="ru-RU"/>
    </w:rPr>
  </w:style>
  <w:style w:type="paragraph" w:customStyle="1" w:styleId="xl77">
    <w:name w:val="xl77"/>
    <w:basedOn w:val="a"/>
    <w:rsid w:val="00601A8D"/>
    <w:pPr>
      <w:widowControl/>
      <w:pBdr>
        <w:top w:val="single" w:sz="4" w:space="0" w:color="auto"/>
        <w:left w:val="single" w:sz="4" w:space="0" w:color="auto"/>
        <w:bottom w:val="single" w:sz="4" w:space="0" w:color="auto"/>
        <w:right w:val="single" w:sz="4" w:space="0" w:color="auto"/>
      </w:pBdr>
      <w:suppressAutoHyphens w:val="0"/>
      <w:autoSpaceDE/>
      <w:spacing w:before="100" w:beforeAutospacing="1" w:after="100" w:afterAutospacing="1"/>
      <w:jc w:val="center"/>
    </w:pPr>
    <w:rPr>
      <w:rFonts w:ascii="Times New Roman CYR" w:hAnsi="Times New Roman CYR" w:cs="Times New Roman CYR"/>
      <w:lang w:eastAsia="ru-RU"/>
    </w:rPr>
  </w:style>
  <w:style w:type="paragraph" w:customStyle="1" w:styleId="xl78">
    <w:name w:val="xl78"/>
    <w:basedOn w:val="a"/>
    <w:rsid w:val="00601A8D"/>
    <w:pPr>
      <w:widowControl/>
      <w:pBdr>
        <w:top w:val="single" w:sz="4" w:space="0" w:color="auto"/>
        <w:left w:val="single" w:sz="4" w:space="0" w:color="auto"/>
        <w:bottom w:val="single" w:sz="4" w:space="0" w:color="auto"/>
        <w:right w:val="single" w:sz="4" w:space="0" w:color="auto"/>
      </w:pBdr>
      <w:suppressAutoHyphens w:val="0"/>
      <w:autoSpaceDE/>
      <w:spacing w:before="100" w:beforeAutospacing="1" w:after="100" w:afterAutospacing="1"/>
      <w:jc w:val="center"/>
    </w:pPr>
    <w:rPr>
      <w:rFonts w:ascii="Times New Roman CYR" w:hAnsi="Times New Roman CYR" w:cs="Times New Roman CYR"/>
      <w:color w:val="0000FF"/>
      <w:lang w:eastAsia="ru-RU"/>
    </w:rPr>
  </w:style>
  <w:style w:type="paragraph" w:customStyle="1" w:styleId="xl79">
    <w:name w:val="xl79"/>
    <w:basedOn w:val="a"/>
    <w:rsid w:val="00601A8D"/>
    <w:pPr>
      <w:widowControl/>
      <w:suppressAutoHyphens w:val="0"/>
      <w:autoSpaceDE/>
      <w:spacing w:before="100" w:beforeAutospacing="1" w:after="100" w:afterAutospacing="1"/>
      <w:jc w:val="center"/>
    </w:pPr>
    <w:rPr>
      <w:rFonts w:ascii="Times New Roman CYR" w:hAnsi="Times New Roman CYR" w:cs="Times New Roman CYR"/>
      <w:lang w:eastAsia="ru-RU"/>
    </w:rPr>
  </w:style>
  <w:style w:type="paragraph" w:customStyle="1" w:styleId="xl80">
    <w:name w:val="xl80"/>
    <w:basedOn w:val="a"/>
    <w:rsid w:val="00601A8D"/>
    <w:pPr>
      <w:widowControl/>
      <w:suppressAutoHyphens w:val="0"/>
      <w:autoSpaceDE/>
      <w:spacing w:before="100" w:beforeAutospacing="1" w:after="100" w:afterAutospacing="1"/>
      <w:jc w:val="center"/>
    </w:pPr>
    <w:rPr>
      <w:rFonts w:ascii="Times New Roman CYR" w:hAnsi="Times New Roman CYR" w:cs="Times New Roman CYR"/>
      <w:lang w:eastAsia="ru-RU"/>
    </w:rPr>
  </w:style>
  <w:style w:type="paragraph" w:customStyle="1" w:styleId="xl81">
    <w:name w:val="xl81"/>
    <w:basedOn w:val="a"/>
    <w:rsid w:val="00601A8D"/>
    <w:pPr>
      <w:widowControl/>
      <w:pBdr>
        <w:top w:val="single" w:sz="4" w:space="0" w:color="auto"/>
        <w:left w:val="single" w:sz="4" w:space="0" w:color="auto"/>
        <w:bottom w:val="single" w:sz="4" w:space="0" w:color="auto"/>
        <w:right w:val="single" w:sz="4" w:space="0" w:color="auto"/>
      </w:pBdr>
      <w:suppressAutoHyphens w:val="0"/>
      <w:autoSpaceDE/>
      <w:spacing w:before="100" w:beforeAutospacing="1" w:after="100" w:afterAutospacing="1"/>
      <w:jc w:val="center"/>
    </w:pPr>
    <w:rPr>
      <w:rFonts w:ascii="Times New Roman CYR" w:hAnsi="Times New Roman CYR" w:cs="Times New Roman CYR"/>
      <w:lang w:eastAsia="ru-RU"/>
    </w:rPr>
  </w:style>
  <w:style w:type="paragraph" w:customStyle="1" w:styleId="xl82">
    <w:name w:val="xl82"/>
    <w:basedOn w:val="a"/>
    <w:rsid w:val="00601A8D"/>
    <w:pPr>
      <w:widowControl/>
      <w:pBdr>
        <w:top w:val="single" w:sz="4" w:space="0" w:color="auto"/>
        <w:left w:val="single" w:sz="4" w:space="0" w:color="auto"/>
        <w:bottom w:val="single" w:sz="4" w:space="0" w:color="auto"/>
        <w:right w:val="single" w:sz="4" w:space="0" w:color="auto"/>
      </w:pBdr>
      <w:shd w:val="clear" w:color="auto" w:fill="F2F2F2"/>
      <w:suppressAutoHyphens w:val="0"/>
      <w:autoSpaceDE/>
      <w:spacing w:before="100" w:beforeAutospacing="1" w:after="100" w:afterAutospacing="1"/>
      <w:jc w:val="center"/>
    </w:pPr>
    <w:rPr>
      <w:rFonts w:ascii="Times New Roman CYR" w:hAnsi="Times New Roman CYR" w:cs="Times New Roman CYR"/>
      <w:lang w:eastAsia="ru-RU"/>
    </w:rPr>
  </w:style>
  <w:style w:type="paragraph" w:customStyle="1" w:styleId="xl83">
    <w:name w:val="xl83"/>
    <w:basedOn w:val="a"/>
    <w:rsid w:val="00601A8D"/>
    <w:pPr>
      <w:widowControl/>
      <w:pBdr>
        <w:top w:val="single" w:sz="4" w:space="0" w:color="auto"/>
        <w:left w:val="single" w:sz="4" w:space="0" w:color="auto"/>
        <w:bottom w:val="single" w:sz="4" w:space="0" w:color="auto"/>
        <w:right w:val="single" w:sz="4" w:space="0" w:color="auto"/>
      </w:pBdr>
      <w:shd w:val="clear" w:color="auto" w:fill="F2F2F2"/>
      <w:suppressAutoHyphens w:val="0"/>
      <w:autoSpaceDE/>
      <w:spacing w:before="100" w:beforeAutospacing="1" w:after="100" w:afterAutospacing="1"/>
      <w:jc w:val="center"/>
    </w:pPr>
    <w:rPr>
      <w:rFonts w:ascii="Times New Roman CYR" w:hAnsi="Times New Roman CYR" w:cs="Times New Roman CYR"/>
      <w:lang w:eastAsia="ru-RU"/>
    </w:rPr>
  </w:style>
  <w:style w:type="paragraph" w:customStyle="1" w:styleId="xl84">
    <w:name w:val="xl84"/>
    <w:basedOn w:val="a"/>
    <w:rsid w:val="00601A8D"/>
    <w:pPr>
      <w:widowControl/>
      <w:pBdr>
        <w:top w:val="single" w:sz="4" w:space="0" w:color="auto"/>
        <w:left w:val="single" w:sz="4" w:space="0" w:color="auto"/>
        <w:bottom w:val="single" w:sz="4" w:space="0" w:color="auto"/>
        <w:right w:val="single" w:sz="4" w:space="0" w:color="auto"/>
      </w:pBdr>
      <w:suppressAutoHyphens w:val="0"/>
      <w:autoSpaceDE/>
      <w:spacing w:before="100" w:beforeAutospacing="1" w:after="100" w:afterAutospacing="1"/>
      <w:jc w:val="center"/>
    </w:pPr>
    <w:rPr>
      <w:rFonts w:ascii="Times New Roman CYR" w:hAnsi="Times New Roman CYR" w:cs="Times New Roman CYR"/>
      <w:lang w:eastAsia="ru-RU"/>
    </w:rPr>
  </w:style>
  <w:style w:type="paragraph" w:customStyle="1" w:styleId="xl85">
    <w:name w:val="xl85"/>
    <w:basedOn w:val="a"/>
    <w:rsid w:val="00601A8D"/>
    <w:pPr>
      <w:widowControl/>
      <w:pBdr>
        <w:top w:val="single" w:sz="4" w:space="0" w:color="auto"/>
        <w:left w:val="single" w:sz="4" w:space="0" w:color="auto"/>
        <w:bottom w:val="single" w:sz="4" w:space="0" w:color="auto"/>
        <w:right w:val="single" w:sz="4" w:space="0" w:color="auto"/>
      </w:pBdr>
      <w:shd w:val="clear" w:color="auto" w:fill="F2F2F2"/>
      <w:suppressAutoHyphens w:val="0"/>
      <w:autoSpaceDE/>
      <w:spacing w:before="100" w:beforeAutospacing="1" w:after="100" w:afterAutospacing="1"/>
      <w:jc w:val="center"/>
    </w:pPr>
    <w:rPr>
      <w:rFonts w:ascii="Times New Roman CYR" w:hAnsi="Times New Roman CYR" w:cs="Times New Roman CYR"/>
      <w:b/>
      <w:bCs/>
      <w:lang w:eastAsia="ru-RU"/>
    </w:rPr>
  </w:style>
  <w:style w:type="paragraph" w:customStyle="1" w:styleId="xl86">
    <w:name w:val="xl86"/>
    <w:basedOn w:val="a"/>
    <w:rsid w:val="00601A8D"/>
    <w:pPr>
      <w:widowControl/>
      <w:suppressAutoHyphens w:val="0"/>
      <w:autoSpaceDE/>
      <w:spacing w:before="100" w:beforeAutospacing="1" w:after="100" w:afterAutospacing="1"/>
    </w:pPr>
    <w:rPr>
      <w:rFonts w:ascii="Times New Roman CYR" w:hAnsi="Times New Roman CYR" w:cs="Times New Roman CYR"/>
      <w:lang w:eastAsia="ru-RU"/>
    </w:rPr>
  </w:style>
  <w:style w:type="paragraph" w:customStyle="1" w:styleId="xl87">
    <w:name w:val="xl87"/>
    <w:basedOn w:val="a"/>
    <w:rsid w:val="00601A8D"/>
    <w:pPr>
      <w:widowControl/>
      <w:pBdr>
        <w:top w:val="single" w:sz="4" w:space="0" w:color="auto"/>
        <w:left w:val="single" w:sz="4" w:space="0" w:color="auto"/>
        <w:bottom w:val="single" w:sz="4" w:space="0" w:color="auto"/>
        <w:right w:val="single" w:sz="4" w:space="0" w:color="auto"/>
      </w:pBdr>
      <w:suppressAutoHyphens w:val="0"/>
      <w:autoSpaceDE/>
      <w:spacing w:before="100" w:beforeAutospacing="1" w:after="100" w:afterAutospacing="1"/>
      <w:jc w:val="center"/>
    </w:pPr>
    <w:rPr>
      <w:rFonts w:ascii="Times New Roman CYR" w:hAnsi="Times New Roman CYR" w:cs="Times New Roman CYR"/>
      <w:lang w:eastAsia="ru-RU"/>
    </w:rPr>
  </w:style>
  <w:style w:type="paragraph" w:customStyle="1" w:styleId="xl88">
    <w:name w:val="xl88"/>
    <w:basedOn w:val="a"/>
    <w:rsid w:val="00601A8D"/>
    <w:pPr>
      <w:widowControl/>
      <w:pBdr>
        <w:top w:val="single" w:sz="4" w:space="0" w:color="auto"/>
        <w:left w:val="single" w:sz="4" w:space="0" w:color="auto"/>
        <w:bottom w:val="single" w:sz="4" w:space="0" w:color="auto"/>
        <w:right w:val="single" w:sz="4" w:space="0" w:color="auto"/>
      </w:pBdr>
      <w:suppressAutoHyphens w:val="0"/>
      <w:autoSpaceDE/>
      <w:spacing w:before="100" w:beforeAutospacing="1" w:after="100" w:afterAutospacing="1"/>
      <w:jc w:val="center"/>
    </w:pPr>
    <w:rPr>
      <w:rFonts w:ascii="Times New Roman CYR" w:hAnsi="Times New Roman CYR" w:cs="Times New Roman CYR"/>
      <w:lang w:eastAsia="ru-RU"/>
    </w:rPr>
  </w:style>
  <w:style w:type="paragraph" w:customStyle="1" w:styleId="xl89">
    <w:name w:val="xl89"/>
    <w:basedOn w:val="a"/>
    <w:rsid w:val="00601A8D"/>
    <w:pPr>
      <w:widowControl/>
      <w:suppressAutoHyphens w:val="0"/>
      <w:autoSpaceDE/>
      <w:spacing w:before="100" w:beforeAutospacing="1" w:after="100" w:afterAutospacing="1"/>
    </w:pPr>
    <w:rPr>
      <w:rFonts w:ascii="Times New Roman CYR" w:hAnsi="Times New Roman CYR" w:cs="Times New Roman CYR"/>
      <w:b/>
      <w:bCs/>
      <w:color w:val="FF0000"/>
      <w:lang w:eastAsia="ru-RU"/>
    </w:rPr>
  </w:style>
  <w:style w:type="paragraph" w:customStyle="1" w:styleId="xl90">
    <w:name w:val="xl90"/>
    <w:basedOn w:val="a"/>
    <w:rsid w:val="00601A8D"/>
    <w:pPr>
      <w:widowControl/>
      <w:pBdr>
        <w:top w:val="single" w:sz="4" w:space="0" w:color="auto"/>
        <w:left w:val="single" w:sz="4" w:space="0" w:color="auto"/>
        <w:bottom w:val="single" w:sz="4" w:space="0" w:color="auto"/>
        <w:right w:val="single" w:sz="4" w:space="0" w:color="auto"/>
      </w:pBdr>
      <w:suppressAutoHyphens w:val="0"/>
      <w:autoSpaceDE/>
      <w:spacing w:before="100" w:beforeAutospacing="1" w:after="100" w:afterAutospacing="1"/>
    </w:pPr>
    <w:rPr>
      <w:rFonts w:ascii="Times New Roman" w:hAnsi="Times New Roman" w:cs="Times New Roman"/>
      <w:lang w:eastAsia="ru-RU"/>
    </w:rPr>
  </w:style>
  <w:style w:type="paragraph" w:customStyle="1" w:styleId="xl91">
    <w:name w:val="xl91"/>
    <w:basedOn w:val="a"/>
    <w:rsid w:val="00601A8D"/>
    <w:pPr>
      <w:widowControl/>
      <w:pBdr>
        <w:top w:val="single" w:sz="4" w:space="0" w:color="auto"/>
        <w:left w:val="single" w:sz="4" w:space="0" w:color="auto"/>
        <w:bottom w:val="single" w:sz="4" w:space="0" w:color="auto"/>
        <w:right w:val="single" w:sz="4" w:space="0" w:color="auto"/>
      </w:pBdr>
      <w:suppressAutoHyphens w:val="0"/>
      <w:autoSpaceDE/>
      <w:spacing w:before="100" w:beforeAutospacing="1" w:after="100" w:afterAutospacing="1"/>
    </w:pPr>
    <w:rPr>
      <w:rFonts w:ascii="Times New Roman CYR" w:hAnsi="Times New Roman CYR" w:cs="Times New Roman CYR"/>
      <w:lang w:eastAsia="ru-RU"/>
    </w:rPr>
  </w:style>
  <w:style w:type="paragraph" w:customStyle="1" w:styleId="xl92">
    <w:name w:val="xl92"/>
    <w:basedOn w:val="a"/>
    <w:rsid w:val="00601A8D"/>
    <w:pPr>
      <w:widowControl/>
      <w:pBdr>
        <w:top w:val="single" w:sz="4" w:space="0" w:color="auto"/>
        <w:left w:val="single" w:sz="4" w:space="0" w:color="auto"/>
        <w:bottom w:val="single" w:sz="4" w:space="0" w:color="auto"/>
        <w:right w:val="single" w:sz="4" w:space="0" w:color="auto"/>
      </w:pBdr>
      <w:suppressAutoHyphens w:val="0"/>
      <w:autoSpaceDE/>
      <w:spacing w:before="100" w:beforeAutospacing="1" w:after="100" w:afterAutospacing="1"/>
    </w:pPr>
    <w:rPr>
      <w:rFonts w:ascii="Times New Roman" w:hAnsi="Times New Roman" w:cs="Times New Roman"/>
      <w:color w:val="000000"/>
      <w:lang w:eastAsia="ru-RU"/>
    </w:rPr>
  </w:style>
  <w:style w:type="paragraph" w:customStyle="1" w:styleId="xl93">
    <w:name w:val="xl93"/>
    <w:basedOn w:val="a"/>
    <w:rsid w:val="00601A8D"/>
    <w:pPr>
      <w:widowControl/>
      <w:pBdr>
        <w:top w:val="single" w:sz="4" w:space="0" w:color="auto"/>
        <w:left w:val="single" w:sz="4" w:space="0" w:color="auto"/>
        <w:bottom w:val="single" w:sz="4" w:space="0" w:color="auto"/>
        <w:right w:val="single" w:sz="4" w:space="0" w:color="auto"/>
      </w:pBdr>
      <w:suppressAutoHyphens w:val="0"/>
      <w:autoSpaceDE/>
      <w:spacing w:before="100" w:beforeAutospacing="1" w:after="100" w:afterAutospacing="1"/>
    </w:pPr>
    <w:rPr>
      <w:rFonts w:ascii="Times New Roman CYR" w:hAnsi="Times New Roman CYR" w:cs="Times New Roman CYR"/>
      <w:lang w:eastAsia="ru-RU"/>
    </w:rPr>
  </w:style>
  <w:style w:type="paragraph" w:customStyle="1" w:styleId="xl94">
    <w:name w:val="xl94"/>
    <w:basedOn w:val="a"/>
    <w:rsid w:val="00601A8D"/>
    <w:pPr>
      <w:widowControl/>
      <w:pBdr>
        <w:top w:val="single" w:sz="4" w:space="0" w:color="auto"/>
        <w:left w:val="single" w:sz="4" w:space="0" w:color="auto"/>
        <w:bottom w:val="single" w:sz="4" w:space="0" w:color="auto"/>
        <w:right w:val="single" w:sz="4" w:space="0" w:color="auto"/>
      </w:pBdr>
      <w:suppressAutoHyphens w:val="0"/>
      <w:autoSpaceDE/>
      <w:spacing w:before="100" w:beforeAutospacing="1" w:after="100" w:afterAutospacing="1"/>
    </w:pPr>
    <w:rPr>
      <w:rFonts w:ascii="Times New Roman" w:hAnsi="Times New Roman" w:cs="Times New Roman"/>
      <w:i/>
      <w:iCs/>
      <w:lang w:eastAsia="ru-RU"/>
    </w:rPr>
  </w:style>
  <w:style w:type="paragraph" w:customStyle="1" w:styleId="xl95">
    <w:name w:val="xl95"/>
    <w:basedOn w:val="a"/>
    <w:rsid w:val="00601A8D"/>
    <w:pPr>
      <w:widowControl/>
      <w:pBdr>
        <w:top w:val="single" w:sz="4" w:space="0" w:color="auto"/>
        <w:left w:val="single" w:sz="4" w:space="0" w:color="auto"/>
        <w:bottom w:val="single" w:sz="4" w:space="0" w:color="auto"/>
        <w:right w:val="single" w:sz="4" w:space="0" w:color="auto"/>
      </w:pBdr>
      <w:suppressAutoHyphens w:val="0"/>
      <w:autoSpaceDE/>
      <w:spacing w:before="100" w:beforeAutospacing="1" w:after="100" w:afterAutospacing="1"/>
    </w:pPr>
    <w:rPr>
      <w:rFonts w:ascii="Times New Roman" w:hAnsi="Times New Roman" w:cs="Times New Roman"/>
      <w:color w:val="000000"/>
      <w:lang w:eastAsia="ru-RU"/>
    </w:rPr>
  </w:style>
  <w:style w:type="paragraph" w:customStyle="1" w:styleId="xl96">
    <w:name w:val="xl96"/>
    <w:basedOn w:val="a"/>
    <w:rsid w:val="00601A8D"/>
    <w:pPr>
      <w:widowControl/>
      <w:pBdr>
        <w:top w:val="single" w:sz="4" w:space="0" w:color="auto"/>
        <w:left w:val="single" w:sz="4" w:space="0" w:color="auto"/>
        <w:bottom w:val="single" w:sz="4" w:space="0" w:color="auto"/>
        <w:right w:val="single" w:sz="4" w:space="0" w:color="auto"/>
      </w:pBdr>
      <w:suppressAutoHyphens w:val="0"/>
      <w:autoSpaceDE/>
      <w:spacing w:before="100" w:beforeAutospacing="1" w:after="100" w:afterAutospacing="1"/>
    </w:pPr>
    <w:rPr>
      <w:rFonts w:ascii="Times New Roman" w:hAnsi="Times New Roman" w:cs="Times New Roman"/>
      <w:lang w:eastAsia="ru-RU"/>
    </w:rPr>
  </w:style>
  <w:style w:type="paragraph" w:customStyle="1" w:styleId="xl97">
    <w:name w:val="xl97"/>
    <w:basedOn w:val="a"/>
    <w:rsid w:val="00601A8D"/>
    <w:pPr>
      <w:widowControl/>
      <w:suppressAutoHyphens w:val="0"/>
      <w:autoSpaceDE/>
      <w:spacing w:before="100" w:beforeAutospacing="1" w:after="100" w:afterAutospacing="1"/>
    </w:pPr>
    <w:rPr>
      <w:rFonts w:ascii="Times New Roman CYR" w:hAnsi="Times New Roman CYR" w:cs="Times New Roman CYR"/>
      <w:lang w:eastAsia="ru-RU"/>
    </w:rPr>
  </w:style>
  <w:style w:type="paragraph" w:customStyle="1" w:styleId="xl98">
    <w:name w:val="xl98"/>
    <w:basedOn w:val="a"/>
    <w:rsid w:val="00601A8D"/>
    <w:pPr>
      <w:widowControl/>
      <w:suppressAutoHyphens w:val="0"/>
      <w:autoSpaceDE/>
      <w:spacing w:before="100" w:beforeAutospacing="1" w:after="100" w:afterAutospacing="1"/>
    </w:pPr>
    <w:rPr>
      <w:rFonts w:ascii="Times New Roman" w:hAnsi="Times New Roman" w:cs="Times New Roman"/>
      <w:lang w:eastAsia="ru-RU"/>
    </w:rPr>
  </w:style>
  <w:style w:type="paragraph" w:customStyle="1" w:styleId="xl99">
    <w:name w:val="xl99"/>
    <w:basedOn w:val="a"/>
    <w:rsid w:val="00601A8D"/>
    <w:pPr>
      <w:widowControl/>
      <w:suppressAutoHyphens w:val="0"/>
      <w:autoSpaceDE/>
      <w:spacing w:before="100" w:beforeAutospacing="1" w:after="100" w:afterAutospacing="1"/>
    </w:pPr>
    <w:rPr>
      <w:rFonts w:ascii="Times New Roman CYR" w:hAnsi="Times New Roman CYR" w:cs="Times New Roman CYR"/>
      <w:lang w:eastAsia="ru-RU"/>
    </w:rPr>
  </w:style>
  <w:style w:type="paragraph" w:customStyle="1" w:styleId="xl100">
    <w:name w:val="xl100"/>
    <w:basedOn w:val="a"/>
    <w:rsid w:val="00601A8D"/>
    <w:pPr>
      <w:widowControl/>
      <w:pBdr>
        <w:top w:val="single" w:sz="4" w:space="0" w:color="auto"/>
        <w:left w:val="single" w:sz="4" w:space="0" w:color="auto"/>
        <w:bottom w:val="single" w:sz="4" w:space="0" w:color="auto"/>
        <w:right w:val="single" w:sz="4" w:space="0" w:color="auto"/>
      </w:pBdr>
      <w:suppressAutoHyphens w:val="0"/>
      <w:autoSpaceDE/>
      <w:spacing w:before="100" w:beforeAutospacing="1" w:after="100" w:afterAutospacing="1"/>
      <w:jc w:val="center"/>
    </w:pPr>
    <w:rPr>
      <w:rFonts w:ascii="Times New Roman CYR" w:hAnsi="Times New Roman CYR" w:cs="Times New Roman CYR"/>
      <w:lang w:eastAsia="ru-RU"/>
    </w:rPr>
  </w:style>
  <w:style w:type="paragraph" w:customStyle="1" w:styleId="xl101">
    <w:name w:val="xl101"/>
    <w:basedOn w:val="a"/>
    <w:rsid w:val="00601A8D"/>
    <w:pPr>
      <w:widowControl/>
      <w:pBdr>
        <w:top w:val="single" w:sz="4" w:space="0" w:color="auto"/>
        <w:left w:val="single" w:sz="4" w:space="0" w:color="auto"/>
        <w:bottom w:val="single" w:sz="4" w:space="0" w:color="auto"/>
        <w:right w:val="single" w:sz="4" w:space="0" w:color="auto"/>
      </w:pBdr>
      <w:shd w:val="clear" w:color="auto" w:fill="FFFFFF"/>
      <w:suppressAutoHyphens w:val="0"/>
      <w:autoSpaceDE/>
      <w:spacing w:before="100" w:beforeAutospacing="1" w:after="100" w:afterAutospacing="1"/>
      <w:jc w:val="center"/>
    </w:pPr>
    <w:rPr>
      <w:rFonts w:ascii="Times New Roman CYR" w:hAnsi="Times New Roman CYR" w:cs="Times New Roman CYR"/>
      <w:lang w:eastAsia="ru-RU"/>
    </w:rPr>
  </w:style>
  <w:style w:type="paragraph" w:customStyle="1" w:styleId="xl102">
    <w:name w:val="xl102"/>
    <w:basedOn w:val="a"/>
    <w:rsid w:val="00601A8D"/>
    <w:pPr>
      <w:widowControl/>
      <w:pBdr>
        <w:top w:val="single" w:sz="4" w:space="0" w:color="auto"/>
        <w:left w:val="single" w:sz="4" w:space="0" w:color="auto"/>
        <w:bottom w:val="single" w:sz="4" w:space="0" w:color="auto"/>
        <w:right w:val="single" w:sz="4" w:space="0" w:color="auto"/>
      </w:pBdr>
      <w:suppressAutoHyphens w:val="0"/>
      <w:autoSpaceDE/>
      <w:spacing w:before="100" w:beforeAutospacing="1" w:after="100" w:afterAutospacing="1"/>
      <w:jc w:val="center"/>
    </w:pPr>
    <w:rPr>
      <w:rFonts w:ascii="Times New Roman CYR" w:hAnsi="Times New Roman CYR" w:cs="Times New Roman CYR"/>
      <w:lang w:eastAsia="ru-RU"/>
    </w:rPr>
  </w:style>
  <w:style w:type="paragraph" w:customStyle="1" w:styleId="xl103">
    <w:name w:val="xl103"/>
    <w:basedOn w:val="a"/>
    <w:rsid w:val="00601A8D"/>
    <w:pPr>
      <w:widowControl/>
      <w:pBdr>
        <w:top w:val="single" w:sz="4" w:space="0" w:color="auto"/>
        <w:left w:val="single" w:sz="4" w:space="0" w:color="auto"/>
        <w:bottom w:val="single" w:sz="4" w:space="0" w:color="auto"/>
        <w:right w:val="single" w:sz="4" w:space="0" w:color="auto"/>
      </w:pBdr>
      <w:shd w:val="clear" w:color="auto" w:fill="FFFFFF"/>
      <w:suppressAutoHyphens w:val="0"/>
      <w:autoSpaceDE/>
      <w:spacing w:before="100" w:beforeAutospacing="1" w:after="100" w:afterAutospacing="1"/>
      <w:jc w:val="center"/>
    </w:pPr>
    <w:rPr>
      <w:rFonts w:ascii="Times New Roman CYR" w:hAnsi="Times New Roman CYR" w:cs="Times New Roman CYR"/>
      <w:lang w:eastAsia="ru-RU"/>
    </w:rPr>
  </w:style>
  <w:style w:type="paragraph" w:customStyle="1" w:styleId="xl104">
    <w:name w:val="xl104"/>
    <w:basedOn w:val="a"/>
    <w:rsid w:val="00601A8D"/>
    <w:pPr>
      <w:widowControl/>
      <w:pBdr>
        <w:top w:val="single" w:sz="4" w:space="0" w:color="auto"/>
        <w:left w:val="single" w:sz="4" w:space="0" w:color="auto"/>
        <w:bottom w:val="single" w:sz="4" w:space="0" w:color="auto"/>
        <w:right w:val="single" w:sz="4" w:space="0" w:color="auto"/>
      </w:pBdr>
      <w:suppressAutoHyphens w:val="0"/>
      <w:autoSpaceDE/>
      <w:spacing w:before="100" w:beforeAutospacing="1" w:after="100" w:afterAutospacing="1"/>
      <w:jc w:val="center"/>
    </w:pPr>
    <w:rPr>
      <w:rFonts w:ascii="Times New Roman CYR" w:hAnsi="Times New Roman CYR" w:cs="Times New Roman CYR"/>
      <w:lang w:eastAsia="ru-RU"/>
    </w:rPr>
  </w:style>
  <w:style w:type="paragraph" w:customStyle="1" w:styleId="xl105">
    <w:name w:val="xl105"/>
    <w:basedOn w:val="a"/>
    <w:rsid w:val="00601A8D"/>
    <w:pPr>
      <w:widowControl/>
      <w:pBdr>
        <w:top w:val="single" w:sz="4" w:space="0" w:color="auto"/>
        <w:left w:val="single" w:sz="4" w:space="0" w:color="auto"/>
        <w:bottom w:val="single" w:sz="4" w:space="0" w:color="auto"/>
        <w:right w:val="single" w:sz="4" w:space="0" w:color="auto"/>
      </w:pBdr>
      <w:shd w:val="clear" w:color="auto" w:fill="F2F2F2"/>
      <w:suppressAutoHyphens w:val="0"/>
      <w:autoSpaceDE/>
      <w:spacing w:before="100" w:beforeAutospacing="1" w:after="100" w:afterAutospacing="1"/>
    </w:pPr>
    <w:rPr>
      <w:rFonts w:ascii="Times New Roman CYR" w:hAnsi="Times New Roman CYR" w:cs="Times New Roman CYR"/>
      <w:b/>
      <w:bCs/>
      <w:lang w:eastAsia="ru-RU"/>
    </w:rPr>
  </w:style>
  <w:style w:type="paragraph" w:customStyle="1" w:styleId="xl106">
    <w:name w:val="xl106"/>
    <w:basedOn w:val="a"/>
    <w:rsid w:val="00601A8D"/>
    <w:pPr>
      <w:widowControl/>
      <w:pBdr>
        <w:top w:val="single" w:sz="4" w:space="0" w:color="auto"/>
        <w:left w:val="single" w:sz="4" w:space="0" w:color="auto"/>
        <w:bottom w:val="single" w:sz="4" w:space="0" w:color="auto"/>
        <w:right w:val="single" w:sz="4" w:space="0" w:color="auto"/>
      </w:pBdr>
      <w:shd w:val="clear" w:color="auto" w:fill="F2F2F2"/>
      <w:suppressAutoHyphens w:val="0"/>
      <w:autoSpaceDE/>
      <w:spacing w:before="100" w:beforeAutospacing="1" w:after="100" w:afterAutospacing="1"/>
    </w:pPr>
    <w:rPr>
      <w:rFonts w:ascii="Times New Roman" w:hAnsi="Times New Roman" w:cs="Times New Roman"/>
      <w:lang w:eastAsia="ru-RU"/>
    </w:rPr>
  </w:style>
  <w:style w:type="paragraph" w:customStyle="1" w:styleId="xl107">
    <w:name w:val="xl107"/>
    <w:basedOn w:val="a"/>
    <w:rsid w:val="00601A8D"/>
    <w:pPr>
      <w:widowControl/>
      <w:pBdr>
        <w:top w:val="single" w:sz="4" w:space="0" w:color="auto"/>
        <w:left w:val="single" w:sz="4" w:space="0" w:color="auto"/>
        <w:bottom w:val="single" w:sz="4" w:space="0" w:color="auto"/>
        <w:right w:val="single" w:sz="4" w:space="0" w:color="auto"/>
      </w:pBdr>
      <w:shd w:val="clear" w:color="auto" w:fill="F2F2F2"/>
      <w:suppressAutoHyphens w:val="0"/>
      <w:autoSpaceDE/>
      <w:spacing w:before="100" w:beforeAutospacing="1" w:after="100" w:afterAutospacing="1"/>
    </w:pPr>
    <w:rPr>
      <w:rFonts w:ascii="Times New Roman CYR" w:hAnsi="Times New Roman CYR" w:cs="Times New Roman CYR"/>
      <w:b/>
      <w:bCs/>
      <w:lang w:eastAsia="ru-RU"/>
    </w:rPr>
  </w:style>
  <w:style w:type="paragraph" w:customStyle="1" w:styleId="xl108">
    <w:name w:val="xl108"/>
    <w:basedOn w:val="a"/>
    <w:rsid w:val="00601A8D"/>
    <w:pPr>
      <w:widowControl/>
      <w:suppressAutoHyphens w:val="0"/>
      <w:autoSpaceDE/>
      <w:spacing w:before="100" w:beforeAutospacing="1" w:after="100" w:afterAutospacing="1"/>
      <w:jc w:val="center"/>
    </w:pPr>
    <w:rPr>
      <w:rFonts w:ascii="Times New Roman CYR" w:hAnsi="Times New Roman CYR" w:cs="Times New Roman CYR"/>
      <w:b/>
      <w:bCs/>
      <w:lang w:eastAsia="ru-RU"/>
    </w:rPr>
  </w:style>
  <w:style w:type="paragraph" w:customStyle="1" w:styleId="xl109">
    <w:name w:val="xl109"/>
    <w:basedOn w:val="a"/>
    <w:rsid w:val="00601A8D"/>
    <w:pPr>
      <w:widowControl/>
      <w:pBdr>
        <w:top w:val="single" w:sz="4" w:space="0" w:color="auto"/>
        <w:left w:val="single" w:sz="4" w:space="0" w:color="auto"/>
        <w:bottom w:val="single" w:sz="4" w:space="0" w:color="auto"/>
      </w:pBdr>
      <w:shd w:val="clear" w:color="auto" w:fill="F2F2F2"/>
      <w:suppressAutoHyphens w:val="0"/>
      <w:autoSpaceDE/>
      <w:spacing w:before="100" w:beforeAutospacing="1" w:after="100" w:afterAutospacing="1"/>
    </w:pPr>
    <w:rPr>
      <w:rFonts w:ascii="Times New Roman CYR" w:hAnsi="Times New Roman CYR" w:cs="Times New Roman CYR"/>
      <w:b/>
      <w:bCs/>
      <w:lang w:eastAsia="ru-RU"/>
    </w:rPr>
  </w:style>
  <w:style w:type="paragraph" w:customStyle="1" w:styleId="xl110">
    <w:name w:val="xl110"/>
    <w:basedOn w:val="a"/>
    <w:rsid w:val="00601A8D"/>
    <w:pPr>
      <w:widowControl/>
      <w:pBdr>
        <w:top w:val="single" w:sz="4" w:space="0" w:color="auto"/>
        <w:bottom w:val="single" w:sz="4" w:space="0" w:color="auto"/>
        <w:right w:val="single" w:sz="4" w:space="0" w:color="auto"/>
      </w:pBdr>
      <w:shd w:val="clear" w:color="auto" w:fill="F2F2F2"/>
      <w:suppressAutoHyphens w:val="0"/>
      <w:autoSpaceDE/>
      <w:spacing w:before="100" w:beforeAutospacing="1" w:after="100" w:afterAutospacing="1"/>
    </w:pPr>
    <w:rPr>
      <w:rFonts w:ascii="Times New Roman" w:hAnsi="Times New Roman" w:cs="Times New Roman"/>
      <w:lang w:eastAsia="ru-RU"/>
    </w:rPr>
  </w:style>
  <w:style w:type="paragraph" w:customStyle="1" w:styleId="xl111">
    <w:name w:val="xl111"/>
    <w:basedOn w:val="a"/>
    <w:rsid w:val="00601A8D"/>
    <w:pPr>
      <w:widowControl/>
      <w:suppressAutoHyphens w:val="0"/>
      <w:autoSpaceDE/>
      <w:spacing w:before="100" w:beforeAutospacing="1" w:after="100" w:afterAutospacing="1"/>
    </w:pPr>
    <w:rPr>
      <w:rFonts w:ascii="Times New Roman CYR" w:hAnsi="Times New Roman CYR" w:cs="Times New Roman CYR"/>
      <w:lang w:eastAsia="ru-RU"/>
    </w:rPr>
  </w:style>
  <w:style w:type="paragraph" w:customStyle="1" w:styleId="xl112">
    <w:name w:val="xl112"/>
    <w:basedOn w:val="a"/>
    <w:rsid w:val="00601A8D"/>
    <w:pPr>
      <w:widowControl/>
      <w:pBdr>
        <w:top w:val="single" w:sz="4" w:space="0" w:color="auto"/>
        <w:left w:val="single" w:sz="4" w:space="0" w:color="auto"/>
        <w:bottom w:val="single" w:sz="4" w:space="0" w:color="auto"/>
      </w:pBdr>
      <w:shd w:val="clear" w:color="auto" w:fill="F2F2F2"/>
      <w:suppressAutoHyphens w:val="0"/>
      <w:autoSpaceDE/>
      <w:spacing w:before="100" w:beforeAutospacing="1" w:after="100" w:afterAutospacing="1"/>
    </w:pPr>
    <w:rPr>
      <w:rFonts w:ascii="Times New Roman CYR" w:hAnsi="Times New Roman CYR" w:cs="Times New Roman CYR"/>
      <w:b/>
      <w:bCs/>
      <w:lang w:eastAsia="ru-RU"/>
    </w:rPr>
  </w:style>
  <w:style w:type="paragraph" w:customStyle="1" w:styleId="xl113">
    <w:name w:val="xl113"/>
    <w:basedOn w:val="a"/>
    <w:rsid w:val="00601A8D"/>
    <w:pPr>
      <w:widowControl/>
      <w:pBdr>
        <w:top w:val="single" w:sz="4" w:space="0" w:color="auto"/>
        <w:bottom w:val="single" w:sz="4" w:space="0" w:color="auto"/>
        <w:right w:val="single" w:sz="4" w:space="0" w:color="auto"/>
      </w:pBdr>
      <w:shd w:val="clear" w:color="auto" w:fill="F2F2F2"/>
      <w:suppressAutoHyphens w:val="0"/>
      <w:autoSpaceDE/>
      <w:spacing w:before="100" w:beforeAutospacing="1" w:after="100" w:afterAutospacing="1"/>
    </w:pPr>
    <w:rPr>
      <w:rFonts w:ascii="Times New Roman CYR" w:hAnsi="Times New Roman CYR" w:cs="Times New Roman CYR"/>
      <w:b/>
      <w:bCs/>
      <w:lang w:eastAsia="ru-RU"/>
    </w:rPr>
  </w:style>
  <w:style w:type="paragraph" w:customStyle="1" w:styleId="xl114">
    <w:name w:val="xl114"/>
    <w:basedOn w:val="a"/>
    <w:rsid w:val="00601A8D"/>
    <w:pPr>
      <w:widowControl/>
      <w:pBdr>
        <w:top w:val="single" w:sz="4" w:space="0" w:color="auto"/>
        <w:left w:val="single" w:sz="4" w:space="0" w:color="auto"/>
        <w:bottom w:val="single" w:sz="4" w:space="0" w:color="auto"/>
        <w:right w:val="single" w:sz="4" w:space="0" w:color="auto"/>
      </w:pBdr>
      <w:shd w:val="clear" w:color="auto" w:fill="F2F2F2"/>
      <w:suppressAutoHyphens w:val="0"/>
      <w:autoSpaceDE/>
      <w:spacing w:before="100" w:beforeAutospacing="1" w:after="100" w:afterAutospacing="1"/>
    </w:pPr>
    <w:rPr>
      <w:rFonts w:ascii="Times New Roman CYR" w:hAnsi="Times New Roman CYR" w:cs="Times New Roman CYR"/>
      <w:b/>
      <w:bCs/>
      <w:lang w:eastAsia="ru-RU"/>
    </w:rPr>
  </w:style>
  <w:style w:type="paragraph" w:customStyle="1" w:styleId="xl115">
    <w:name w:val="xl115"/>
    <w:basedOn w:val="a"/>
    <w:rsid w:val="00601A8D"/>
    <w:pPr>
      <w:widowControl/>
      <w:pBdr>
        <w:top w:val="single" w:sz="4" w:space="0" w:color="auto"/>
        <w:left w:val="single" w:sz="4" w:space="0" w:color="auto"/>
        <w:bottom w:val="single" w:sz="4" w:space="0" w:color="auto"/>
        <w:right w:val="single" w:sz="4" w:space="0" w:color="auto"/>
      </w:pBdr>
      <w:shd w:val="clear" w:color="auto" w:fill="F2F2F2"/>
      <w:suppressAutoHyphens w:val="0"/>
      <w:autoSpaceDE/>
      <w:spacing w:before="100" w:beforeAutospacing="1" w:after="100" w:afterAutospacing="1"/>
    </w:pPr>
    <w:rPr>
      <w:rFonts w:ascii="Times New Roman" w:hAnsi="Times New Roman" w:cs="Times New Roman"/>
      <w:lang w:eastAsia="ru-RU"/>
    </w:rPr>
  </w:style>
  <w:style w:type="paragraph" w:customStyle="1" w:styleId="aff9">
    <w:name w:val="параграф"/>
    <w:basedOn w:val="a"/>
    <w:uiPriority w:val="99"/>
    <w:qFormat/>
    <w:rsid w:val="00601A8D"/>
    <w:pPr>
      <w:widowControl/>
      <w:suppressAutoHyphens w:val="0"/>
      <w:autoSpaceDE/>
      <w:jc w:val="both"/>
    </w:pPr>
    <w:rPr>
      <w:rFonts w:ascii="Times New Roman" w:hAnsi="Times New Roman" w:cs="Times New Roman"/>
      <w:b/>
      <w:lang w:eastAsia="ru-RU"/>
    </w:rPr>
  </w:style>
  <w:style w:type="paragraph" w:customStyle="1" w:styleId="font12">
    <w:name w:val="font12"/>
    <w:basedOn w:val="a"/>
    <w:uiPriority w:val="99"/>
    <w:rsid w:val="00601A8D"/>
    <w:pPr>
      <w:widowControl/>
      <w:suppressAutoHyphens w:val="0"/>
      <w:autoSpaceDE/>
      <w:spacing w:before="100" w:beforeAutospacing="1" w:after="100" w:afterAutospacing="1"/>
    </w:pPr>
    <w:rPr>
      <w:rFonts w:ascii="Tahoma" w:hAnsi="Tahoma" w:cs="Tahoma"/>
      <w:color w:val="000000"/>
      <w:sz w:val="18"/>
      <w:szCs w:val="18"/>
      <w:lang w:eastAsia="ru-RU"/>
    </w:rPr>
  </w:style>
  <w:style w:type="paragraph" w:customStyle="1" w:styleId="font13">
    <w:name w:val="font13"/>
    <w:basedOn w:val="a"/>
    <w:uiPriority w:val="99"/>
    <w:rsid w:val="00601A8D"/>
    <w:pPr>
      <w:widowControl/>
      <w:suppressAutoHyphens w:val="0"/>
      <w:autoSpaceDE/>
      <w:spacing w:before="100" w:beforeAutospacing="1" w:after="100" w:afterAutospacing="1"/>
    </w:pPr>
    <w:rPr>
      <w:rFonts w:ascii="Tahoma" w:hAnsi="Tahoma" w:cs="Tahoma"/>
      <w:b/>
      <w:bCs/>
      <w:color w:val="000000"/>
      <w:sz w:val="18"/>
      <w:szCs w:val="18"/>
      <w:lang w:eastAsia="ru-RU"/>
    </w:rPr>
  </w:style>
  <w:style w:type="paragraph" w:customStyle="1" w:styleId="xl64">
    <w:name w:val="xl64"/>
    <w:basedOn w:val="a"/>
    <w:rsid w:val="00601A8D"/>
    <w:pPr>
      <w:widowControl/>
      <w:pBdr>
        <w:top w:val="single" w:sz="4" w:space="0" w:color="auto"/>
        <w:left w:val="single" w:sz="4" w:space="0" w:color="auto"/>
        <w:bottom w:val="single" w:sz="4" w:space="0" w:color="auto"/>
        <w:right w:val="single" w:sz="4" w:space="0" w:color="auto"/>
      </w:pBdr>
      <w:suppressAutoHyphens w:val="0"/>
      <w:autoSpaceDE/>
      <w:spacing w:before="100" w:beforeAutospacing="1" w:after="100" w:afterAutospacing="1"/>
      <w:jc w:val="center"/>
    </w:pPr>
    <w:rPr>
      <w:rFonts w:ascii="Times New Roman" w:hAnsi="Times New Roman" w:cs="Times New Roman"/>
      <w:lang w:eastAsia="ru-RU"/>
    </w:rPr>
  </w:style>
  <w:style w:type="paragraph" w:customStyle="1" w:styleId="xl116">
    <w:name w:val="xl116"/>
    <w:basedOn w:val="a"/>
    <w:rsid w:val="00601A8D"/>
    <w:pPr>
      <w:widowControl/>
      <w:pBdr>
        <w:top w:val="single" w:sz="4" w:space="0" w:color="auto"/>
        <w:left w:val="single" w:sz="4" w:space="0" w:color="auto"/>
        <w:bottom w:val="single" w:sz="4" w:space="0" w:color="auto"/>
        <w:right w:val="single" w:sz="4" w:space="0" w:color="auto"/>
      </w:pBdr>
      <w:suppressAutoHyphens w:val="0"/>
      <w:autoSpaceDE/>
      <w:spacing w:before="100" w:beforeAutospacing="1" w:after="100" w:afterAutospacing="1"/>
    </w:pPr>
    <w:rPr>
      <w:rFonts w:ascii="Times New Roman" w:hAnsi="Times New Roman" w:cs="Times New Roman"/>
      <w:lang w:eastAsia="ru-RU"/>
    </w:rPr>
  </w:style>
  <w:style w:type="paragraph" w:customStyle="1" w:styleId="xl117">
    <w:name w:val="xl117"/>
    <w:basedOn w:val="a"/>
    <w:rsid w:val="00601A8D"/>
    <w:pPr>
      <w:widowControl/>
      <w:pBdr>
        <w:top w:val="single" w:sz="4" w:space="0" w:color="auto"/>
        <w:left w:val="single" w:sz="4" w:space="0" w:color="auto"/>
        <w:bottom w:val="single" w:sz="4" w:space="0" w:color="auto"/>
        <w:right w:val="single" w:sz="4" w:space="0" w:color="auto"/>
      </w:pBdr>
      <w:suppressAutoHyphens w:val="0"/>
      <w:autoSpaceDE/>
      <w:spacing w:before="100" w:beforeAutospacing="1" w:after="100" w:afterAutospacing="1"/>
      <w:jc w:val="center"/>
    </w:pPr>
    <w:rPr>
      <w:rFonts w:ascii="Times New Roman" w:hAnsi="Times New Roman" w:cs="Times New Roman"/>
      <w:lang w:eastAsia="ru-RU"/>
    </w:rPr>
  </w:style>
  <w:style w:type="paragraph" w:customStyle="1" w:styleId="xl118">
    <w:name w:val="xl118"/>
    <w:basedOn w:val="a"/>
    <w:rsid w:val="00601A8D"/>
    <w:pPr>
      <w:widowControl/>
      <w:pBdr>
        <w:top w:val="single" w:sz="4" w:space="0" w:color="auto"/>
        <w:left w:val="single" w:sz="4" w:space="0" w:color="auto"/>
        <w:bottom w:val="single" w:sz="4" w:space="0" w:color="auto"/>
        <w:right w:val="single" w:sz="4" w:space="0" w:color="auto"/>
      </w:pBdr>
      <w:suppressAutoHyphens w:val="0"/>
      <w:autoSpaceDE/>
      <w:spacing w:before="100" w:beforeAutospacing="1" w:after="100" w:afterAutospacing="1"/>
      <w:jc w:val="center"/>
    </w:pPr>
    <w:rPr>
      <w:rFonts w:ascii="Times New Roman CYR" w:hAnsi="Times New Roman CYR" w:cs="Times New Roman CYR"/>
      <w:sz w:val="20"/>
      <w:szCs w:val="20"/>
      <w:lang w:eastAsia="ru-RU"/>
    </w:rPr>
  </w:style>
  <w:style w:type="paragraph" w:customStyle="1" w:styleId="xl119">
    <w:name w:val="xl119"/>
    <w:basedOn w:val="a"/>
    <w:rsid w:val="00601A8D"/>
    <w:pPr>
      <w:widowControl/>
      <w:pBdr>
        <w:top w:val="single" w:sz="4" w:space="0" w:color="auto"/>
        <w:left w:val="single" w:sz="4" w:space="0" w:color="auto"/>
        <w:bottom w:val="single" w:sz="4" w:space="0" w:color="auto"/>
        <w:right w:val="single" w:sz="4" w:space="0" w:color="auto"/>
      </w:pBdr>
      <w:shd w:val="clear" w:color="auto" w:fill="FFFFFF"/>
      <w:suppressAutoHyphens w:val="0"/>
      <w:autoSpaceDE/>
      <w:spacing w:before="100" w:beforeAutospacing="1" w:after="100" w:afterAutospacing="1"/>
      <w:jc w:val="center"/>
    </w:pPr>
    <w:rPr>
      <w:rFonts w:ascii="Times New Roman CYR" w:hAnsi="Times New Roman CYR" w:cs="Times New Roman CYR"/>
      <w:sz w:val="20"/>
      <w:szCs w:val="20"/>
      <w:lang w:eastAsia="ru-RU"/>
    </w:rPr>
  </w:style>
  <w:style w:type="paragraph" w:customStyle="1" w:styleId="xl120">
    <w:name w:val="xl120"/>
    <w:basedOn w:val="a"/>
    <w:rsid w:val="00601A8D"/>
    <w:pPr>
      <w:widowControl/>
      <w:pBdr>
        <w:top w:val="single" w:sz="4" w:space="0" w:color="auto"/>
        <w:left w:val="single" w:sz="4" w:space="0" w:color="auto"/>
        <w:bottom w:val="single" w:sz="4" w:space="0" w:color="auto"/>
        <w:right w:val="single" w:sz="4" w:space="0" w:color="auto"/>
      </w:pBdr>
      <w:shd w:val="clear" w:color="auto" w:fill="FFFFFF"/>
      <w:suppressAutoHyphens w:val="0"/>
      <w:autoSpaceDE/>
      <w:spacing w:before="100" w:beforeAutospacing="1" w:after="100" w:afterAutospacing="1"/>
      <w:jc w:val="center"/>
    </w:pPr>
    <w:rPr>
      <w:rFonts w:ascii="Times New Roman CYR" w:hAnsi="Times New Roman CYR" w:cs="Times New Roman CYR"/>
      <w:sz w:val="20"/>
      <w:szCs w:val="20"/>
      <w:lang w:eastAsia="ru-RU"/>
    </w:rPr>
  </w:style>
  <w:style w:type="paragraph" w:customStyle="1" w:styleId="xl121">
    <w:name w:val="xl121"/>
    <w:basedOn w:val="a"/>
    <w:rsid w:val="00601A8D"/>
    <w:pPr>
      <w:widowControl/>
      <w:pBdr>
        <w:top w:val="single" w:sz="4" w:space="0" w:color="auto"/>
        <w:left w:val="single" w:sz="4" w:space="0" w:color="auto"/>
        <w:bottom w:val="single" w:sz="4" w:space="0" w:color="auto"/>
        <w:right w:val="single" w:sz="4" w:space="0" w:color="auto"/>
      </w:pBdr>
      <w:shd w:val="clear" w:color="auto" w:fill="FFFFFF"/>
      <w:suppressAutoHyphens w:val="0"/>
      <w:autoSpaceDE/>
      <w:spacing w:before="100" w:beforeAutospacing="1" w:after="100" w:afterAutospacing="1"/>
      <w:jc w:val="center"/>
    </w:pPr>
    <w:rPr>
      <w:rFonts w:ascii="Times New Roman CYR" w:hAnsi="Times New Roman CYR" w:cs="Times New Roman CYR"/>
      <w:sz w:val="20"/>
      <w:szCs w:val="20"/>
      <w:lang w:eastAsia="ru-RU"/>
    </w:rPr>
  </w:style>
  <w:style w:type="paragraph" w:customStyle="1" w:styleId="xl122">
    <w:name w:val="xl122"/>
    <w:basedOn w:val="a"/>
    <w:rsid w:val="00601A8D"/>
    <w:pPr>
      <w:widowControl/>
      <w:pBdr>
        <w:top w:val="single" w:sz="4" w:space="0" w:color="auto"/>
        <w:left w:val="single" w:sz="4" w:space="0" w:color="auto"/>
        <w:bottom w:val="single" w:sz="4" w:space="0" w:color="auto"/>
        <w:right w:val="single" w:sz="4" w:space="0" w:color="auto"/>
      </w:pBdr>
      <w:shd w:val="clear" w:color="auto" w:fill="FFFFFF"/>
      <w:suppressAutoHyphens w:val="0"/>
      <w:autoSpaceDE/>
      <w:spacing w:before="100" w:beforeAutospacing="1" w:after="100" w:afterAutospacing="1"/>
      <w:jc w:val="center"/>
    </w:pPr>
    <w:rPr>
      <w:rFonts w:ascii="Times New Roman CYR" w:hAnsi="Times New Roman CYR" w:cs="Times New Roman CYR"/>
      <w:sz w:val="20"/>
      <w:szCs w:val="20"/>
      <w:lang w:eastAsia="ru-RU"/>
    </w:rPr>
  </w:style>
  <w:style w:type="paragraph" w:customStyle="1" w:styleId="xl123">
    <w:name w:val="xl123"/>
    <w:basedOn w:val="a"/>
    <w:rsid w:val="00601A8D"/>
    <w:pPr>
      <w:widowControl/>
      <w:pBdr>
        <w:top w:val="single" w:sz="4" w:space="0" w:color="auto"/>
        <w:left w:val="single" w:sz="4" w:space="0" w:color="auto"/>
        <w:bottom w:val="single" w:sz="4" w:space="0" w:color="auto"/>
        <w:right w:val="single" w:sz="4" w:space="0" w:color="auto"/>
      </w:pBdr>
      <w:shd w:val="clear" w:color="auto" w:fill="FFFFFF"/>
      <w:suppressAutoHyphens w:val="0"/>
      <w:autoSpaceDE/>
      <w:spacing w:before="100" w:beforeAutospacing="1" w:after="100" w:afterAutospacing="1"/>
      <w:jc w:val="center"/>
    </w:pPr>
    <w:rPr>
      <w:rFonts w:ascii="Times New Roman" w:hAnsi="Times New Roman" w:cs="Times New Roman"/>
      <w:lang w:eastAsia="ru-RU"/>
    </w:rPr>
  </w:style>
  <w:style w:type="paragraph" w:customStyle="1" w:styleId="xl124">
    <w:name w:val="xl124"/>
    <w:basedOn w:val="a"/>
    <w:rsid w:val="00601A8D"/>
    <w:pPr>
      <w:widowControl/>
      <w:pBdr>
        <w:top w:val="single" w:sz="4" w:space="0" w:color="auto"/>
        <w:left w:val="single" w:sz="4" w:space="0" w:color="auto"/>
        <w:bottom w:val="single" w:sz="4" w:space="0" w:color="auto"/>
        <w:right w:val="single" w:sz="4" w:space="0" w:color="auto"/>
      </w:pBdr>
      <w:shd w:val="clear" w:color="auto" w:fill="FFFFFF"/>
      <w:suppressAutoHyphens w:val="0"/>
      <w:autoSpaceDE/>
      <w:spacing w:before="100" w:beforeAutospacing="1" w:after="100" w:afterAutospacing="1"/>
      <w:jc w:val="center"/>
    </w:pPr>
    <w:rPr>
      <w:rFonts w:ascii="Times New Roman CYR" w:hAnsi="Times New Roman CYR" w:cs="Times New Roman CYR"/>
      <w:lang w:eastAsia="ru-RU"/>
    </w:rPr>
  </w:style>
  <w:style w:type="paragraph" w:customStyle="1" w:styleId="xl125">
    <w:name w:val="xl125"/>
    <w:basedOn w:val="a"/>
    <w:rsid w:val="00601A8D"/>
    <w:pPr>
      <w:widowControl/>
      <w:pBdr>
        <w:top w:val="single" w:sz="4" w:space="0" w:color="auto"/>
        <w:left w:val="single" w:sz="4" w:space="0" w:color="auto"/>
        <w:bottom w:val="single" w:sz="4" w:space="0" w:color="auto"/>
        <w:right w:val="single" w:sz="4" w:space="0" w:color="auto"/>
      </w:pBdr>
      <w:suppressAutoHyphens w:val="0"/>
      <w:autoSpaceDE/>
      <w:spacing w:before="100" w:beforeAutospacing="1" w:after="100" w:afterAutospacing="1"/>
    </w:pPr>
    <w:rPr>
      <w:rFonts w:ascii="Times New Roman CYR" w:hAnsi="Times New Roman CYR" w:cs="Times New Roman CYR"/>
      <w:lang w:eastAsia="ru-RU"/>
    </w:rPr>
  </w:style>
  <w:style w:type="paragraph" w:customStyle="1" w:styleId="xl126">
    <w:name w:val="xl126"/>
    <w:basedOn w:val="a"/>
    <w:rsid w:val="00601A8D"/>
    <w:pPr>
      <w:widowControl/>
      <w:pBdr>
        <w:top w:val="single" w:sz="4" w:space="0" w:color="auto"/>
        <w:left w:val="single" w:sz="4" w:space="0" w:color="auto"/>
        <w:bottom w:val="single" w:sz="4" w:space="0" w:color="auto"/>
        <w:right w:val="single" w:sz="4" w:space="0" w:color="auto"/>
      </w:pBdr>
      <w:suppressAutoHyphens w:val="0"/>
      <w:autoSpaceDE/>
      <w:spacing w:before="100" w:beforeAutospacing="1" w:after="100" w:afterAutospacing="1"/>
      <w:jc w:val="center"/>
    </w:pPr>
    <w:rPr>
      <w:rFonts w:ascii="Times New Roman" w:hAnsi="Times New Roman" w:cs="Times New Roman"/>
      <w:lang w:eastAsia="ru-RU"/>
    </w:rPr>
  </w:style>
  <w:style w:type="paragraph" w:customStyle="1" w:styleId="xl127">
    <w:name w:val="xl127"/>
    <w:basedOn w:val="a"/>
    <w:rsid w:val="00601A8D"/>
    <w:pPr>
      <w:widowControl/>
      <w:pBdr>
        <w:top w:val="single" w:sz="4" w:space="0" w:color="auto"/>
        <w:left w:val="single" w:sz="4" w:space="0" w:color="auto"/>
        <w:bottom w:val="single" w:sz="4" w:space="0" w:color="auto"/>
        <w:right w:val="single" w:sz="4" w:space="0" w:color="auto"/>
      </w:pBdr>
      <w:shd w:val="clear" w:color="auto" w:fill="FFFFFF"/>
      <w:suppressAutoHyphens w:val="0"/>
      <w:autoSpaceDE/>
      <w:spacing w:before="100" w:beforeAutospacing="1" w:after="100" w:afterAutospacing="1"/>
      <w:jc w:val="center"/>
    </w:pPr>
    <w:rPr>
      <w:rFonts w:ascii="Times New Roman CYR" w:hAnsi="Times New Roman CYR" w:cs="Times New Roman CYR"/>
      <w:sz w:val="20"/>
      <w:szCs w:val="20"/>
      <w:lang w:eastAsia="ru-RU"/>
    </w:rPr>
  </w:style>
  <w:style w:type="paragraph" w:customStyle="1" w:styleId="xl128">
    <w:name w:val="xl128"/>
    <w:basedOn w:val="a"/>
    <w:rsid w:val="00601A8D"/>
    <w:pPr>
      <w:widowControl/>
      <w:pBdr>
        <w:top w:val="single" w:sz="4" w:space="0" w:color="auto"/>
        <w:left w:val="single" w:sz="4" w:space="0" w:color="auto"/>
        <w:bottom w:val="single" w:sz="4" w:space="0" w:color="auto"/>
        <w:right w:val="single" w:sz="4" w:space="0" w:color="auto"/>
      </w:pBdr>
      <w:suppressAutoHyphens w:val="0"/>
      <w:autoSpaceDE/>
      <w:spacing w:before="100" w:beforeAutospacing="1" w:after="100" w:afterAutospacing="1"/>
      <w:jc w:val="center"/>
    </w:pPr>
    <w:rPr>
      <w:rFonts w:ascii="Times New Roman CYR" w:hAnsi="Times New Roman CYR" w:cs="Times New Roman CYR"/>
      <w:sz w:val="20"/>
      <w:szCs w:val="20"/>
      <w:lang w:eastAsia="ru-RU"/>
    </w:rPr>
  </w:style>
  <w:style w:type="paragraph" w:customStyle="1" w:styleId="xl129">
    <w:name w:val="xl129"/>
    <w:basedOn w:val="a"/>
    <w:rsid w:val="00601A8D"/>
    <w:pPr>
      <w:widowControl/>
      <w:pBdr>
        <w:top w:val="single" w:sz="4" w:space="0" w:color="auto"/>
        <w:left w:val="single" w:sz="4" w:space="0" w:color="auto"/>
        <w:bottom w:val="single" w:sz="4" w:space="0" w:color="auto"/>
        <w:right w:val="single" w:sz="4" w:space="0" w:color="auto"/>
      </w:pBdr>
      <w:shd w:val="clear" w:color="auto" w:fill="FDE9D9"/>
      <w:suppressAutoHyphens w:val="0"/>
      <w:autoSpaceDE/>
      <w:spacing w:before="100" w:beforeAutospacing="1" w:after="100" w:afterAutospacing="1"/>
    </w:pPr>
    <w:rPr>
      <w:rFonts w:ascii="Times New Roman CYR" w:hAnsi="Times New Roman CYR" w:cs="Times New Roman CYR"/>
      <w:b/>
      <w:bCs/>
      <w:lang w:eastAsia="ru-RU"/>
    </w:rPr>
  </w:style>
  <w:style w:type="paragraph" w:customStyle="1" w:styleId="xl130">
    <w:name w:val="xl130"/>
    <w:basedOn w:val="a"/>
    <w:rsid w:val="00601A8D"/>
    <w:pPr>
      <w:widowControl/>
      <w:pBdr>
        <w:top w:val="single" w:sz="4" w:space="0" w:color="auto"/>
        <w:left w:val="single" w:sz="4" w:space="0" w:color="auto"/>
        <w:bottom w:val="single" w:sz="4" w:space="0" w:color="auto"/>
        <w:right w:val="single" w:sz="4" w:space="0" w:color="auto"/>
      </w:pBdr>
      <w:shd w:val="clear" w:color="auto" w:fill="FDE9D9"/>
      <w:suppressAutoHyphens w:val="0"/>
      <w:autoSpaceDE/>
      <w:spacing w:before="100" w:beforeAutospacing="1" w:after="100" w:afterAutospacing="1"/>
    </w:pPr>
    <w:rPr>
      <w:rFonts w:ascii="Arial CYR" w:hAnsi="Arial CYR" w:cs="Arial CYR"/>
      <w:lang w:eastAsia="ru-RU"/>
    </w:rPr>
  </w:style>
  <w:style w:type="paragraph" w:customStyle="1" w:styleId="xl131">
    <w:name w:val="xl131"/>
    <w:basedOn w:val="a"/>
    <w:rsid w:val="00601A8D"/>
    <w:pPr>
      <w:widowControl/>
      <w:pBdr>
        <w:top w:val="single" w:sz="4" w:space="0" w:color="auto"/>
        <w:left w:val="single" w:sz="4" w:space="0" w:color="auto"/>
        <w:bottom w:val="single" w:sz="4" w:space="0" w:color="auto"/>
        <w:right w:val="single" w:sz="4" w:space="0" w:color="auto"/>
      </w:pBdr>
      <w:shd w:val="clear" w:color="auto" w:fill="FDE9D9"/>
      <w:suppressAutoHyphens w:val="0"/>
      <w:autoSpaceDE/>
      <w:spacing w:before="100" w:beforeAutospacing="1" w:after="100" w:afterAutospacing="1"/>
    </w:pPr>
    <w:rPr>
      <w:rFonts w:ascii="Times New Roman CYR" w:hAnsi="Times New Roman CYR" w:cs="Times New Roman CYR"/>
      <w:b/>
      <w:bCs/>
      <w:lang w:eastAsia="ru-RU"/>
    </w:rPr>
  </w:style>
  <w:style w:type="paragraph" w:customStyle="1" w:styleId="xl132">
    <w:name w:val="xl132"/>
    <w:basedOn w:val="a"/>
    <w:rsid w:val="00601A8D"/>
    <w:pPr>
      <w:widowControl/>
      <w:pBdr>
        <w:top w:val="single" w:sz="4" w:space="0" w:color="auto"/>
        <w:left w:val="single" w:sz="4" w:space="0" w:color="auto"/>
        <w:bottom w:val="single" w:sz="4" w:space="0" w:color="auto"/>
        <w:right w:val="single" w:sz="4" w:space="0" w:color="auto"/>
      </w:pBdr>
      <w:shd w:val="clear" w:color="auto" w:fill="FDE9D9"/>
      <w:suppressAutoHyphens w:val="0"/>
      <w:autoSpaceDE/>
      <w:spacing w:before="100" w:beforeAutospacing="1" w:after="100" w:afterAutospacing="1"/>
    </w:pPr>
    <w:rPr>
      <w:rFonts w:ascii="Times New Roman CYR" w:hAnsi="Times New Roman CYR" w:cs="Times New Roman CYR"/>
      <w:b/>
      <w:bCs/>
      <w:lang w:eastAsia="ru-RU"/>
    </w:rPr>
  </w:style>
  <w:style w:type="paragraph" w:customStyle="1" w:styleId="xl133">
    <w:name w:val="xl133"/>
    <w:basedOn w:val="a"/>
    <w:rsid w:val="00601A8D"/>
    <w:pPr>
      <w:widowControl/>
      <w:pBdr>
        <w:top w:val="single" w:sz="4" w:space="0" w:color="auto"/>
        <w:left w:val="single" w:sz="4" w:space="0" w:color="auto"/>
        <w:bottom w:val="single" w:sz="4" w:space="0" w:color="auto"/>
        <w:right w:val="single" w:sz="4" w:space="0" w:color="auto"/>
      </w:pBdr>
      <w:shd w:val="clear" w:color="auto" w:fill="FDE9D9"/>
      <w:suppressAutoHyphens w:val="0"/>
      <w:autoSpaceDE/>
      <w:spacing w:before="100" w:beforeAutospacing="1" w:after="100" w:afterAutospacing="1"/>
    </w:pPr>
    <w:rPr>
      <w:rFonts w:ascii="Arial CYR" w:hAnsi="Arial CYR" w:cs="Arial CYR"/>
      <w:lang w:eastAsia="ru-RU"/>
    </w:rPr>
  </w:style>
  <w:style w:type="paragraph" w:customStyle="1" w:styleId="xl134">
    <w:name w:val="xl134"/>
    <w:basedOn w:val="a"/>
    <w:rsid w:val="00601A8D"/>
    <w:pPr>
      <w:widowControl/>
      <w:suppressAutoHyphens w:val="0"/>
      <w:autoSpaceDE/>
      <w:spacing w:before="100" w:beforeAutospacing="1" w:after="100" w:afterAutospacing="1"/>
      <w:jc w:val="center"/>
    </w:pPr>
    <w:rPr>
      <w:rFonts w:ascii="Times New Roman CYR" w:hAnsi="Times New Roman CYR" w:cs="Times New Roman CYR"/>
      <w:sz w:val="28"/>
      <w:szCs w:val="28"/>
      <w:lang w:eastAsia="ru-RU"/>
    </w:rPr>
  </w:style>
  <w:style w:type="paragraph" w:customStyle="1" w:styleId="xl135">
    <w:name w:val="xl135"/>
    <w:basedOn w:val="a"/>
    <w:rsid w:val="00601A8D"/>
    <w:pPr>
      <w:widowControl/>
      <w:suppressAutoHyphens w:val="0"/>
      <w:autoSpaceDE/>
      <w:spacing w:before="100" w:beforeAutospacing="1" w:after="100" w:afterAutospacing="1"/>
      <w:jc w:val="center"/>
    </w:pPr>
    <w:rPr>
      <w:rFonts w:ascii="Times New Roman CYR" w:hAnsi="Times New Roman CYR" w:cs="Times New Roman CYR"/>
      <w:sz w:val="28"/>
      <w:szCs w:val="28"/>
      <w:lang w:eastAsia="ru-RU"/>
    </w:rPr>
  </w:style>
  <w:style w:type="paragraph" w:customStyle="1" w:styleId="xl136">
    <w:name w:val="xl136"/>
    <w:basedOn w:val="a"/>
    <w:rsid w:val="00601A8D"/>
    <w:pPr>
      <w:widowControl/>
      <w:suppressAutoHyphens w:val="0"/>
      <w:autoSpaceDE/>
      <w:spacing w:before="100" w:beforeAutospacing="1" w:after="100" w:afterAutospacing="1"/>
      <w:jc w:val="right"/>
    </w:pPr>
    <w:rPr>
      <w:rFonts w:ascii="Times New Roman CYR" w:hAnsi="Times New Roman CYR" w:cs="Times New Roman CYR"/>
      <w:sz w:val="28"/>
      <w:szCs w:val="28"/>
      <w:lang w:eastAsia="ru-RU"/>
    </w:rPr>
  </w:style>
  <w:style w:type="paragraph" w:customStyle="1" w:styleId="xl137">
    <w:name w:val="xl137"/>
    <w:basedOn w:val="a"/>
    <w:rsid w:val="00601A8D"/>
    <w:pPr>
      <w:widowControl/>
      <w:suppressAutoHyphens w:val="0"/>
      <w:autoSpaceDE/>
      <w:spacing w:before="100" w:beforeAutospacing="1" w:after="100" w:afterAutospacing="1"/>
      <w:jc w:val="right"/>
    </w:pPr>
    <w:rPr>
      <w:rFonts w:ascii="Times New Roman CYR" w:hAnsi="Times New Roman CYR" w:cs="Times New Roman CYR"/>
      <w:sz w:val="28"/>
      <w:szCs w:val="28"/>
      <w:lang w:eastAsia="ru-RU"/>
    </w:rPr>
  </w:style>
  <w:style w:type="paragraph" w:customStyle="1" w:styleId="xl138">
    <w:name w:val="xl138"/>
    <w:basedOn w:val="a"/>
    <w:rsid w:val="00601A8D"/>
    <w:pPr>
      <w:widowControl/>
      <w:suppressAutoHyphens w:val="0"/>
      <w:autoSpaceDE/>
      <w:spacing w:before="100" w:beforeAutospacing="1" w:after="100" w:afterAutospacing="1"/>
      <w:jc w:val="center"/>
    </w:pPr>
    <w:rPr>
      <w:rFonts w:ascii="Times New Roman CYR" w:hAnsi="Times New Roman CYR" w:cs="Times New Roman CYR"/>
      <w:b/>
      <w:bCs/>
      <w:sz w:val="28"/>
      <w:szCs w:val="28"/>
      <w:lang w:eastAsia="ru-RU"/>
    </w:rPr>
  </w:style>
  <w:style w:type="paragraph" w:customStyle="1" w:styleId="xl139">
    <w:name w:val="xl139"/>
    <w:basedOn w:val="a"/>
    <w:rsid w:val="00601A8D"/>
    <w:pPr>
      <w:widowControl/>
      <w:suppressAutoHyphens w:val="0"/>
      <w:autoSpaceDE/>
      <w:spacing w:before="100" w:beforeAutospacing="1" w:after="100" w:afterAutospacing="1"/>
      <w:jc w:val="center"/>
    </w:pPr>
    <w:rPr>
      <w:rFonts w:ascii="Arial CYR" w:hAnsi="Arial CYR" w:cs="Arial CYR"/>
      <w:sz w:val="28"/>
      <w:szCs w:val="28"/>
      <w:lang w:eastAsia="ru-RU"/>
    </w:rPr>
  </w:style>
  <w:style w:type="paragraph" w:customStyle="1" w:styleId="xl140">
    <w:name w:val="xl140"/>
    <w:basedOn w:val="a"/>
    <w:rsid w:val="00601A8D"/>
    <w:pPr>
      <w:widowControl/>
      <w:pBdr>
        <w:top w:val="single" w:sz="4" w:space="0" w:color="auto"/>
        <w:left w:val="single" w:sz="4" w:space="0" w:color="auto"/>
        <w:bottom w:val="single" w:sz="4" w:space="0" w:color="auto"/>
      </w:pBdr>
      <w:shd w:val="clear" w:color="auto" w:fill="FDE9D9"/>
      <w:suppressAutoHyphens w:val="0"/>
      <w:autoSpaceDE/>
      <w:spacing w:before="100" w:beforeAutospacing="1" w:after="100" w:afterAutospacing="1"/>
    </w:pPr>
    <w:rPr>
      <w:rFonts w:ascii="Times New Roman CYR" w:hAnsi="Times New Roman CYR" w:cs="Times New Roman CYR"/>
      <w:b/>
      <w:bCs/>
      <w:lang w:eastAsia="ru-RU"/>
    </w:rPr>
  </w:style>
  <w:style w:type="paragraph" w:customStyle="1" w:styleId="xl141">
    <w:name w:val="xl141"/>
    <w:basedOn w:val="a"/>
    <w:rsid w:val="00601A8D"/>
    <w:pPr>
      <w:widowControl/>
      <w:pBdr>
        <w:top w:val="single" w:sz="4" w:space="0" w:color="auto"/>
        <w:bottom w:val="single" w:sz="4" w:space="0" w:color="auto"/>
        <w:right w:val="single" w:sz="4" w:space="0" w:color="auto"/>
      </w:pBdr>
      <w:shd w:val="clear" w:color="auto" w:fill="FDE9D9"/>
      <w:suppressAutoHyphens w:val="0"/>
      <w:autoSpaceDE/>
      <w:spacing w:before="100" w:beforeAutospacing="1" w:after="100" w:afterAutospacing="1"/>
    </w:pPr>
    <w:rPr>
      <w:rFonts w:ascii="Arial CYR" w:hAnsi="Arial CYR" w:cs="Arial CYR"/>
      <w:lang w:eastAsia="ru-RU"/>
    </w:rPr>
  </w:style>
  <w:style w:type="paragraph" w:customStyle="1" w:styleId="xl142">
    <w:name w:val="xl142"/>
    <w:basedOn w:val="a"/>
    <w:rsid w:val="00601A8D"/>
    <w:pPr>
      <w:widowControl/>
      <w:pBdr>
        <w:left w:val="single" w:sz="4" w:space="0" w:color="auto"/>
        <w:bottom w:val="single" w:sz="4" w:space="0" w:color="auto"/>
        <w:right w:val="single" w:sz="4" w:space="0" w:color="auto"/>
      </w:pBdr>
      <w:shd w:val="clear" w:color="auto" w:fill="FDE9D9"/>
      <w:suppressAutoHyphens w:val="0"/>
      <w:autoSpaceDE/>
      <w:spacing w:before="100" w:beforeAutospacing="1" w:after="100" w:afterAutospacing="1"/>
    </w:pPr>
    <w:rPr>
      <w:rFonts w:ascii="Times New Roman CYR" w:hAnsi="Times New Roman CYR" w:cs="Times New Roman CYR"/>
      <w:b/>
      <w:bCs/>
      <w:lang w:eastAsia="ru-RU"/>
    </w:rPr>
  </w:style>
  <w:style w:type="paragraph" w:customStyle="1" w:styleId="xl143">
    <w:name w:val="xl143"/>
    <w:basedOn w:val="a"/>
    <w:rsid w:val="00601A8D"/>
    <w:pPr>
      <w:widowControl/>
      <w:pBdr>
        <w:left w:val="single" w:sz="4" w:space="0" w:color="auto"/>
        <w:bottom w:val="single" w:sz="4" w:space="0" w:color="auto"/>
        <w:right w:val="single" w:sz="4" w:space="0" w:color="auto"/>
      </w:pBdr>
      <w:shd w:val="clear" w:color="auto" w:fill="FDE9D9"/>
      <w:suppressAutoHyphens w:val="0"/>
      <w:autoSpaceDE/>
      <w:spacing w:before="100" w:beforeAutospacing="1" w:after="100" w:afterAutospacing="1"/>
    </w:pPr>
    <w:rPr>
      <w:rFonts w:ascii="Arial CYR" w:hAnsi="Arial CYR" w:cs="Arial CYR"/>
      <w:lang w:eastAsia="ru-RU"/>
    </w:rPr>
  </w:style>
  <w:style w:type="paragraph" w:customStyle="1" w:styleId="xl144">
    <w:name w:val="xl144"/>
    <w:basedOn w:val="a"/>
    <w:rsid w:val="00601A8D"/>
    <w:pPr>
      <w:widowControl/>
      <w:suppressAutoHyphens w:val="0"/>
      <w:autoSpaceDE/>
      <w:spacing w:before="100" w:beforeAutospacing="1" w:after="100" w:afterAutospacing="1"/>
      <w:jc w:val="center"/>
    </w:pPr>
    <w:rPr>
      <w:rFonts w:ascii="Times New Roman CYR" w:hAnsi="Times New Roman CYR" w:cs="Times New Roman CYR"/>
      <w:sz w:val="28"/>
      <w:szCs w:val="28"/>
      <w:lang w:eastAsia="ru-RU"/>
    </w:rPr>
  </w:style>
  <w:style w:type="paragraph" w:customStyle="1" w:styleId="39">
    <w:name w:val="Абзац списка3"/>
    <w:basedOn w:val="a"/>
    <w:rsid w:val="00601A8D"/>
    <w:pPr>
      <w:widowControl/>
      <w:suppressAutoHyphens w:val="0"/>
      <w:autoSpaceDE/>
      <w:spacing w:after="200" w:line="276" w:lineRule="auto"/>
      <w:ind w:left="720"/>
    </w:pPr>
    <w:rPr>
      <w:rFonts w:eastAsia="Calibri"/>
      <w:sz w:val="22"/>
      <w:szCs w:val="22"/>
      <w:lang w:eastAsia="en-US"/>
    </w:rPr>
  </w:style>
  <w:style w:type="paragraph" w:customStyle="1" w:styleId="xl145">
    <w:name w:val="xl145"/>
    <w:basedOn w:val="a"/>
    <w:rsid w:val="00601A8D"/>
    <w:pPr>
      <w:widowControl/>
      <w:pBdr>
        <w:top w:val="single" w:sz="4" w:space="0" w:color="auto"/>
        <w:left w:val="single" w:sz="4" w:space="0" w:color="auto"/>
        <w:bottom w:val="single" w:sz="4" w:space="0" w:color="auto"/>
      </w:pBdr>
      <w:suppressAutoHyphens w:val="0"/>
      <w:autoSpaceDE/>
      <w:spacing w:before="100" w:beforeAutospacing="1" w:after="100" w:afterAutospacing="1"/>
      <w:jc w:val="center"/>
    </w:pPr>
    <w:rPr>
      <w:rFonts w:ascii="Times New Roman CYR" w:hAnsi="Times New Roman CYR" w:cs="Times New Roman CYR"/>
      <w:lang w:eastAsia="ru-RU"/>
    </w:rPr>
  </w:style>
  <w:style w:type="paragraph" w:customStyle="1" w:styleId="xl146">
    <w:name w:val="xl146"/>
    <w:basedOn w:val="a"/>
    <w:rsid w:val="00601A8D"/>
    <w:pPr>
      <w:widowControl/>
      <w:pBdr>
        <w:top w:val="single" w:sz="4" w:space="0" w:color="auto"/>
        <w:left w:val="single" w:sz="4" w:space="0" w:color="auto"/>
        <w:bottom w:val="single" w:sz="4" w:space="0" w:color="auto"/>
      </w:pBdr>
      <w:suppressAutoHyphens w:val="0"/>
      <w:autoSpaceDE/>
      <w:spacing w:before="100" w:beforeAutospacing="1" w:after="100" w:afterAutospacing="1"/>
      <w:jc w:val="center"/>
    </w:pPr>
    <w:rPr>
      <w:rFonts w:ascii="Times New Roman CYR" w:hAnsi="Times New Roman CYR" w:cs="Times New Roman CYR"/>
      <w:lang w:eastAsia="ru-RU"/>
    </w:rPr>
  </w:style>
  <w:style w:type="paragraph" w:customStyle="1" w:styleId="xl147">
    <w:name w:val="xl147"/>
    <w:basedOn w:val="a"/>
    <w:rsid w:val="00601A8D"/>
    <w:pPr>
      <w:widowControl/>
      <w:pBdr>
        <w:top w:val="single" w:sz="4" w:space="0" w:color="auto"/>
        <w:left w:val="single" w:sz="4" w:space="0" w:color="auto"/>
        <w:bottom w:val="single" w:sz="4" w:space="0" w:color="auto"/>
      </w:pBdr>
      <w:shd w:val="clear" w:color="auto" w:fill="FDE9D9"/>
      <w:suppressAutoHyphens w:val="0"/>
      <w:autoSpaceDE/>
      <w:spacing w:before="100" w:beforeAutospacing="1" w:after="100" w:afterAutospacing="1"/>
      <w:jc w:val="center"/>
    </w:pPr>
    <w:rPr>
      <w:rFonts w:ascii="Times New Roman CYR" w:hAnsi="Times New Roman CYR" w:cs="Times New Roman CYR"/>
      <w:color w:val="FF0000"/>
      <w:lang w:eastAsia="ru-RU"/>
    </w:rPr>
  </w:style>
  <w:style w:type="paragraph" w:customStyle="1" w:styleId="xl148">
    <w:name w:val="xl148"/>
    <w:basedOn w:val="a"/>
    <w:rsid w:val="00601A8D"/>
    <w:pPr>
      <w:widowControl/>
      <w:pBdr>
        <w:top w:val="single" w:sz="4" w:space="0" w:color="auto"/>
        <w:left w:val="single" w:sz="4" w:space="0" w:color="auto"/>
        <w:bottom w:val="single" w:sz="4" w:space="0" w:color="auto"/>
        <w:right w:val="single" w:sz="4" w:space="0" w:color="auto"/>
      </w:pBdr>
      <w:shd w:val="clear" w:color="auto" w:fill="FFFFFF"/>
      <w:suppressAutoHyphens w:val="0"/>
      <w:autoSpaceDE/>
      <w:spacing w:before="100" w:beforeAutospacing="1" w:after="100" w:afterAutospacing="1"/>
      <w:jc w:val="center"/>
    </w:pPr>
    <w:rPr>
      <w:rFonts w:ascii="Times New Roman" w:hAnsi="Times New Roman" w:cs="Times New Roman"/>
      <w:lang w:eastAsia="ru-RU"/>
    </w:rPr>
  </w:style>
  <w:style w:type="paragraph" w:customStyle="1" w:styleId="xl149">
    <w:name w:val="xl149"/>
    <w:basedOn w:val="a"/>
    <w:rsid w:val="00601A8D"/>
    <w:pPr>
      <w:widowControl/>
      <w:pBdr>
        <w:top w:val="single" w:sz="4" w:space="0" w:color="auto"/>
        <w:left w:val="single" w:sz="4" w:space="0" w:color="auto"/>
        <w:bottom w:val="single" w:sz="4" w:space="0" w:color="auto"/>
        <w:right w:val="single" w:sz="4" w:space="0" w:color="auto"/>
      </w:pBdr>
      <w:shd w:val="clear" w:color="auto" w:fill="FFFFFF"/>
      <w:suppressAutoHyphens w:val="0"/>
      <w:autoSpaceDE/>
      <w:spacing w:before="100" w:beforeAutospacing="1" w:after="100" w:afterAutospacing="1"/>
      <w:jc w:val="center"/>
    </w:pPr>
    <w:rPr>
      <w:rFonts w:ascii="Times New Roman" w:hAnsi="Times New Roman" w:cs="Times New Roman"/>
      <w:lang w:eastAsia="ru-RU"/>
    </w:rPr>
  </w:style>
  <w:style w:type="paragraph" w:customStyle="1" w:styleId="xl150">
    <w:name w:val="xl150"/>
    <w:basedOn w:val="a"/>
    <w:rsid w:val="00601A8D"/>
    <w:pPr>
      <w:widowControl/>
      <w:shd w:val="clear" w:color="auto" w:fill="FDE9D9"/>
      <w:suppressAutoHyphens w:val="0"/>
      <w:autoSpaceDE/>
      <w:spacing w:before="100" w:beforeAutospacing="1" w:after="100" w:afterAutospacing="1"/>
      <w:jc w:val="center"/>
    </w:pPr>
    <w:rPr>
      <w:rFonts w:ascii="Times New Roman CYR" w:hAnsi="Times New Roman CYR" w:cs="Times New Roman CYR"/>
      <w:lang w:eastAsia="ru-RU"/>
    </w:rPr>
  </w:style>
  <w:style w:type="paragraph" w:customStyle="1" w:styleId="xl151">
    <w:name w:val="xl151"/>
    <w:basedOn w:val="a"/>
    <w:rsid w:val="00601A8D"/>
    <w:pPr>
      <w:widowControl/>
      <w:pBdr>
        <w:top w:val="single" w:sz="4" w:space="0" w:color="auto"/>
        <w:left w:val="single" w:sz="4" w:space="0" w:color="auto"/>
        <w:bottom w:val="single" w:sz="4" w:space="0" w:color="auto"/>
        <w:right w:val="single" w:sz="4" w:space="0" w:color="auto"/>
      </w:pBdr>
      <w:shd w:val="clear" w:color="auto" w:fill="FFFFFF"/>
      <w:suppressAutoHyphens w:val="0"/>
      <w:autoSpaceDE/>
      <w:spacing w:before="100" w:beforeAutospacing="1" w:after="100" w:afterAutospacing="1"/>
      <w:jc w:val="center"/>
    </w:pPr>
    <w:rPr>
      <w:rFonts w:ascii="Times New Roman CYR" w:hAnsi="Times New Roman CYR" w:cs="Times New Roman CYR"/>
      <w:color w:val="FF0000"/>
      <w:lang w:eastAsia="ru-RU"/>
    </w:rPr>
  </w:style>
  <w:style w:type="paragraph" w:customStyle="1" w:styleId="xl152">
    <w:name w:val="xl152"/>
    <w:basedOn w:val="a"/>
    <w:rsid w:val="00601A8D"/>
    <w:pPr>
      <w:widowControl/>
      <w:pBdr>
        <w:top w:val="single" w:sz="4" w:space="0" w:color="auto"/>
        <w:left w:val="single" w:sz="4" w:space="0" w:color="auto"/>
        <w:bottom w:val="single" w:sz="4" w:space="0" w:color="auto"/>
        <w:right w:val="single" w:sz="4" w:space="0" w:color="auto"/>
      </w:pBdr>
      <w:shd w:val="clear" w:color="auto" w:fill="FFFFFF"/>
      <w:suppressAutoHyphens w:val="0"/>
      <w:autoSpaceDE/>
      <w:spacing w:before="100" w:beforeAutospacing="1" w:after="100" w:afterAutospacing="1"/>
      <w:jc w:val="center"/>
    </w:pPr>
    <w:rPr>
      <w:rFonts w:ascii="Times New Roman CYR" w:hAnsi="Times New Roman CYR" w:cs="Times New Roman CYR"/>
      <w:color w:val="FF0000"/>
      <w:lang w:eastAsia="ru-RU"/>
    </w:rPr>
  </w:style>
  <w:style w:type="paragraph" w:customStyle="1" w:styleId="xl153">
    <w:name w:val="xl153"/>
    <w:basedOn w:val="a"/>
    <w:rsid w:val="00601A8D"/>
    <w:pPr>
      <w:widowControl/>
      <w:pBdr>
        <w:top w:val="single" w:sz="4" w:space="0" w:color="auto"/>
        <w:left w:val="single" w:sz="4" w:space="0" w:color="auto"/>
        <w:bottom w:val="single" w:sz="4" w:space="0" w:color="auto"/>
        <w:right w:val="single" w:sz="4" w:space="0" w:color="auto"/>
      </w:pBdr>
      <w:shd w:val="clear" w:color="auto" w:fill="FFFFFF"/>
      <w:suppressAutoHyphens w:val="0"/>
      <w:autoSpaceDE/>
      <w:spacing w:before="100" w:beforeAutospacing="1" w:after="100" w:afterAutospacing="1"/>
      <w:jc w:val="center"/>
    </w:pPr>
    <w:rPr>
      <w:rFonts w:ascii="Times New Roman" w:hAnsi="Times New Roman" w:cs="Times New Roman"/>
      <w:lang w:eastAsia="ru-RU"/>
    </w:rPr>
  </w:style>
  <w:style w:type="paragraph" w:customStyle="1" w:styleId="xl154">
    <w:name w:val="xl154"/>
    <w:basedOn w:val="a"/>
    <w:rsid w:val="00601A8D"/>
    <w:pPr>
      <w:widowControl/>
      <w:pBdr>
        <w:top w:val="single" w:sz="4" w:space="0" w:color="auto"/>
        <w:left w:val="single" w:sz="4" w:space="0" w:color="auto"/>
        <w:bottom w:val="single" w:sz="4" w:space="0" w:color="auto"/>
      </w:pBdr>
      <w:suppressAutoHyphens w:val="0"/>
      <w:autoSpaceDE/>
      <w:spacing w:before="100" w:beforeAutospacing="1" w:after="100" w:afterAutospacing="1"/>
      <w:jc w:val="center"/>
    </w:pPr>
    <w:rPr>
      <w:rFonts w:ascii="Times New Roman" w:hAnsi="Times New Roman" w:cs="Times New Roman"/>
      <w:lang w:eastAsia="ru-RU"/>
    </w:rPr>
  </w:style>
  <w:style w:type="paragraph" w:customStyle="1" w:styleId="xl155">
    <w:name w:val="xl155"/>
    <w:basedOn w:val="a"/>
    <w:rsid w:val="00601A8D"/>
    <w:pPr>
      <w:widowControl/>
      <w:pBdr>
        <w:top w:val="single" w:sz="4" w:space="0" w:color="auto"/>
        <w:left w:val="single" w:sz="4" w:space="0" w:color="auto"/>
        <w:bottom w:val="single" w:sz="4" w:space="0" w:color="auto"/>
        <w:right w:val="single" w:sz="4" w:space="0" w:color="auto"/>
      </w:pBdr>
      <w:shd w:val="clear" w:color="auto" w:fill="FDE9D9"/>
      <w:suppressAutoHyphens w:val="0"/>
      <w:autoSpaceDE/>
      <w:spacing w:before="100" w:beforeAutospacing="1" w:after="100" w:afterAutospacing="1"/>
      <w:jc w:val="center"/>
    </w:pPr>
    <w:rPr>
      <w:rFonts w:ascii="Times New Roman CYR" w:hAnsi="Times New Roman CYR" w:cs="Times New Roman CYR"/>
      <w:lang w:eastAsia="ru-RU"/>
    </w:rPr>
  </w:style>
  <w:style w:type="paragraph" w:customStyle="1" w:styleId="xl156">
    <w:name w:val="xl156"/>
    <w:basedOn w:val="a"/>
    <w:rsid w:val="00601A8D"/>
    <w:pPr>
      <w:widowControl/>
      <w:pBdr>
        <w:top w:val="single" w:sz="4" w:space="0" w:color="auto"/>
        <w:left w:val="single" w:sz="4" w:space="0" w:color="auto"/>
        <w:bottom w:val="single" w:sz="4" w:space="0" w:color="auto"/>
        <w:right w:val="single" w:sz="4" w:space="0" w:color="auto"/>
      </w:pBdr>
      <w:shd w:val="clear" w:color="auto" w:fill="FDE9D9"/>
      <w:suppressAutoHyphens w:val="0"/>
      <w:autoSpaceDE/>
      <w:spacing w:before="100" w:beforeAutospacing="1" w:after="100" w:afterAutospacing="1"/>
    </w:pPr>
    <w:rPr>
      <w:rFonts w:ascii="Times New Roman CYR" w:hAnsi="Times New Roman CYR" w:cs="Times New Roman CYR"/>
      <w:lang w:eastAsia="ru-RU"/>
    </w:rPr>
  </w:style>
  <w:style w:type="paragraph" w:customStyle="1" w:styleId="xl157">
    <w:name w:val="xl157"/>
    <w:basedOn w:val="a"/>
    <w:rsid w:val="00601A8D"/>
    <w:pPr>
      <w:widowControl/>
      <w:pBdr>
        <w:top w:val="single" w:sz="4" w:space="0" w:color="auto"/>
        <w:left w:val="single" w:sz="4" w:space="0" w:color="auto"/>
        <w:bottom w:val="single" w:sz="4" w:space="0" w:color="auto"/>
      </w:pBdr>
      <w:shd w:val="clear" w:color="auto" w:fill="FDE9D9"/>
      <w:suppressAutoHyphens w:val="0"/>
      <w:autoSpaceDE/>
      <w:spacing w:before="100" w:beforeAutospacing="1" w:after="100" w:afterAutospacing="1"/>
      <w:jc w:val="center"/>
    </w:pPr>
    <w:rPr>
      <w:rFonts w:ascii="Times New Roman CYR" w:hAnsi="Times New Roman CYR" w:cs="Times New Roman CYR"/>
      <w:lang w:eastAsia="ru-RU"/>
    </w:rPr>
  </w:style>
  <w:style w:type="paragraph" w:customStyle="1" w:styleId="xl158">
    <w:name w:val="xl158"/>
    <w:basedOn w:val="a"/>
    <w:rsid w:val="00601A8D"/>
    <w:pPr>
      <w:widowControl/>
      <w:pBdr>
        <w:top w:val="single" w:sz="4" w:space="0" w:color="auto"/>
        <w:left w:val="single" w:sz="4" w:space="0" w:color="auto"/>
        <w:bottom w:val="single" w:sz="4" w:space="0" w:color="auto"/>
        <w:right w:val="single" w:sz="4" w:space="0" w:color="auto"/>
      </w:pBdr>
      <w:shd w:val="clear" w:color="auto" w:fill="FFFFFF"/>
      <w:suppressAutoHyphens w:val="0"/>
      <w:autoSpaceDE/>
      <w:spacing w:before="100" w:beforeAutospacing="1" w:after="100" w:afterAutospacing="1"/>
      <w:jc w:val="center"/>
    </w:pPr>
    <w:rPr>
      <w:rFonts w:ascii="Times New Roman" w:hAnsi="Times New Roman" w:cs="Times New Roman"/>
      <w:lang w:eastAsia="ru-RU"/>
    </w:rPr>
  </w:style>
  <w:style w:type="paragraph" w:customStyle="1" w:styleId="xl159">
    <w:name w:val="xl159"/>
    <w:basedOn w:val="a"/>
    <w:rsid w:val="00601A8D"/>
    <w:pPr>
      <w:widowControl/>
      <w:pBdr>
        <w:top w:val="single" w:sz="4" w:space="0" w:color="auto"/>
        <w:left w:val="single" w:sz="4" w:space="0" w:color="auto"/>
        <w:bottom w:val="single" w:sz="4" w:space="0" w:color="auto"/>
        <w:right w:val="single" w:sz="4" w:space="0" w:color="auto"/>
      </w:pBdr>
      <w:shd w:val="clear" w:color="auto" w:fill="FDE9D9"/>
      <w:suppressAutoHyphens w:val="0"/>
      <w:autoSpaceDE/>
      <w:spacing w:before="100" w:beforeAutospacing="1" w:after="100" w:afterAutospacing="1"/>
    </w:pPr>
    <w:rPr>
      <w:rFonts w:ascii="Times New Roman CYR" w:hAnsi="Times New Roman CYR" w:cs="Times New Roman CYR"/>
      <w:b/>
      <w:bCs/>
      <w:lang w:eastAsia="ru-RU"/>
    </w:rPr>
  </w:style>
  <w:style w:type="paragraph" w:customStyle="1" w:styleId="xl160">
    <w:name w:val="xl160"/>
    <w:basedOn w:val="a"/>
    <w:rsid w:val="00601A8D"/>
    <w:pPr>
      <w:widowControl/>
      <w:pBdr>
        <w:top w:val="single" w:sz="4" w:space="0" w:color="auto"/>
        <w:left w:val="single" w:sz="4" w:space="0" w:color="auto"/>
        <w:bottom w:val="single" w:sz="4" w:space="0" w:color="auto"/>
      </w:pBdr>
      <w:shd w:val="clear" w:color="auto" w:fill="FDE9D9"/>
      <w:suppressAutoHyphens w:val="0"/>
      <w:autoSpaceDE/>
      <w:spacing w:before="100" w:beforeAutospacing="1" w:after="100" w:afterAutospacing="1"/>
    </w:pPr>
    <w:rPr>
      <w:rFonts w:ascii="Times New Roman CYR" w:hAnsi="Times New Roman CYR" w:cs="Times New Roman CYR"/>
      <w:b/>
      <w:bCs/>
      <w:lang w:eastAsia="ru-RU"/>
    </w:rPr>
  </w:style>
  <w:style w:type="paragraph" w:customStyle="1" w:styleId="xl161">
    <w:name w:val="xl161"/>
    <w:basedOn w:val="a"/>
    <w:rsid w:val="00601A8D"/>
    <w:pPr>
      <w:widowControl/>
      <w:pBdr>
        <w:top w:val="single" w:sz="4" w:space="0" w:color="auto"/>
        <w:left w:val="single" w:sz="4" w:space="0" w:color="auto"/>
        <w:bottom w:val="single" w:sz="4" w:space="0" w:color="auto"/>
      </w:pBdr>
      <w:shd w:val="clear" w:color="auto" w:fill="FDE9D9"/>
      <w:suppressAutoHyphens w:val="0"/>
      <w:autoSpaceDE/>
      <w:spacing w:before="100" w:beforeAutospacing="1" w:after="100" w:afterAutospacing="1"/>
    </w:pPr>
    <w:rPr>
      <w:rFonts w:ascii="Times New Roman CYR" w:hAnsi="Times New Roman CYR" w:cs="Times New Roman CYR"/>
      <w:b/>
      <w:bCs/>
      <w:lang w:eastAsia="ru-RU"/>
    </w:rPr>
  </w:style>
  <w:style w:type="paragraph" w:customStyle="1" w:styleId="xl162">
    <w:name w:val="xl162"/>
    <w:basedOn w:val="a"/>
    <w:rsid w:val="00601A8D"/>
    <w:pPr>
      <w:widowControl/>
      <w:pBdr>
        <w:top w:val="single" w:sz="4" w:space="0" w:color="auto"/>
        <w:bottom w:val="single" w:sz="4" w:space="0" w:color="auto"/>
        <w:right w:val="single" w:sz="4" w:space="0" w:color="auto"/>
      </w:pBdr>
      <w:shd w:val="clear" w:color="auto" w:fill="FDE9D9"/>
      <w:suppressAutoHyphens w:val="0"/>
      <w:autoSpaceDE/>
      <w:spacing w:before="100" w:beforeAutospacing="1" w:after="100" w:afterAutospacing="1"/>
    </w:pPr>
    <w:rPr>
      <w:rFonts w:ascii="Times New Roman CYR" w:hAnsi="Times New Roman CYR" w:cs="Times New Roman CYR"/>
      <w:b/>
      <w:bCs/>
      <w:lang w:eastAsia="ru-RU"/>
    </w:rPr>
  </w:style>
  <w:style w:type="paragraph" w:customStyle="1" w:styleId="xl163">
    <w:name w:val="xl163"/>
    <w:basedOn w:val="a"/>
    <w:rsid w:val="00601A8D"/>
    <w:pPr>
      <w:widowControl/>
      <w:pBdr>
        <w:top w:val="single" w:sz="4" w:space="0" w:color="auto"/>
        <w:left w:val="single" w:sz="4" w:space="0" w:color="auto"/>
        <w:bottom w:val="single" w:sz="4" w:space="0" w:color="auto"/>
      </w:pBdr>
      <w:shd w:val="clear" w:color="auto" w:fill="FDE9D9"/>
      <w:suppressAutoHyphens w:val="0"/>
      <w:autoSpaceDE/>
      <w:spacing w:before="100" w:beforeAutospacing="1" w:after="100" w:afterAutospacing="1"/>
    </w:pPr>
    <w:rPr>
      <w:rFonts w:ascii="Times New Roman CYR" w:hAnsi="Times New Roman CYR" w:cs="Times New Roman CYR"/>
      <w:b/>
      <w:bCs/>
      <w:lang w:eastAsia="ru-RU"/>
    </w:rPr>
  </w:style>
  <w:style w:type="paragraph" w:customStyle="1" w:styleId="xl164">
    <w:name w:val="xl164"/>
    <w:basedOn w:val="a"/>
    <w:rsid w:val="00601A8D"/>
    <w:pPr>
      <w:widowControl/>
      <w:pBdr>
        <w:top w:val="single" w:sz="4" w:space="0" w:color="auto"/>
        <w:bottom w:val="single" w:sz="4" w:space="0" w:color="auto"/>
        <w:right w:val="single" w:sz="4" w:space="0" w:color="auto"/>
      </w:pBdr>
      <w:shd w:val="clear" w:color="auto" w:fill="FDE9D9"/>
      <w:suppressAutoHyphens w:val="0"/>
      <w:autoSpaceDE/>
      <w:spacing w:before="100" w:beforeAutospacing="1" w:after="100" w:afterAutospacing="1"/>
    </w:pPr>
    <w:rPr>
      <w:rFonts w:ascii="Times New Roman CYR" w:hAnsi="Times New Roman CYR" w:cs="Times New Roman CYR"/>
      <w:b/>
      <w:bCs/>
      <w:lang w:eastAsia="ru-RU"/>
    </w:rPr>
  </w:style>
  <w:style w:type="paragraph" w:customStyle="1" w:styleId="xl165">
    <w:name w:val="xl165"/>
    <w:basedOn w:val="a"/>
    <w:rsid w:val="00601A8D"/>
    <w:pPr>
      <w:widowControl/>
      <w:pBdr>
        <w:top w:val="single" w:sz="4" w:space="0" w:color="auto"/>
        <w:left w:val="single" w:sz="4" w:space="0" w:color="auto"/>
        <w:bottom w:val="single" w:sz="4" w:space="0" w:color="auto"/>
      </w:pBdr>
      <w:shd w:val="clear" w:color="auto" w:fill="FDE9D9"/>
      <w:suppressAutoHyphens w:val="0"/>
      <w:autoSpaceDE/>
      <w:spacing w:before="100" w:beforeAutospacing="1" w:after="100" w:afterAutospacing="1"/>
    </w:pPr>
    <w:rPr>
      <w:rFonts w:ascii="Times New Roman CYR" w:hAnsi="Times New Roman CYR" w:cs="Times New Roman CYR"/>
      <w:b/>
      <w:bCs/>
      <w:lang w:eastAsia="ru-RU"/>
    </w:rPr>
  </w:style>
  <w:style w:type="paragraph" w:customStyle="1" w:styleId="xl166">
    <w:name w:val="xl166"/>
    <w:basedOn w:val="a"/>
    <w:rsid w:val="00601A8D"/>
    <w:pPr>
      <w:widowControl/>
      <w:pBdr>
        <w:top w:val="single" w:sz="4" w:space="0" w:color="auto"/>
        <w:bottom w:val="single" w:sz="4" w:space="0" w:color="auto"/>
      </w:pBdr>
      <w:shd w:val="clear" w:color="auto" w:fill="FDE9D9"/>
      <w:suppressAutoHyphens w:val="0"/>
      <w:autoSpaceDE/>
      <w:spacing w:before="100" w:beforeAutospacing="1" w:after="100" w:afterAutospacing="1"/>
    </w:pPr>
    <w:rPr>
      <w:rFonts w:ascii="Times New Roman CYR" w:hAnsi="Times New Roman CYR" w:cs="Times New Roman CYR"/>
      <w:b/>
      <w:bCs/>
      <w:lang w:eastAsia="ru-RU"/>
    </w:rPr>
  </w:style>
  <w:style w:type="paragraph" w:customStyle="1" w:styleId="xl167">
    <w:name w:val="xl167"/>
    <w:basedOn w:val="a"/>
    <w:rsid w:val="00601A8D"/>
    <w:pPr>
      <w:widowControl/>
      <w:pBdr>
        <w:top w:val="single" w:sz="4" w:space="0" w:color="auto"/>
        <w:bottom w:val="single" w:sz="4" w:space="0" w:color="auto"/>
      </w:pBdr>
      <w:shd w:val="clear" w:color="auto" w:fill="FDE9D9"/>
      <w:suppressAutoHyphens w:val="0"/>
      <w:autoSpaceDE/>
      <w:spacing w:before="100" w:beforeAutospacing="1" w:after="100" w:afterAutospacing="1"/>
    </w:pPr>
    <w:rPr>
      <w:rFonts w:ascii="Times New Roman CYR" w:hAnsi="Times New Roman CYR" w:cs="Times New Roman CYR"/>
      <w:b/>
      <w:bCs/>
      <w:lang w:eastAsia="ru-RU"/>
    </w:rPr>
  </w:style>
  <w:style w:type="paragraph" w:customStyle="1" w:styleId="xl168">
    <w:name w:val="xl168"/>
    <w:basedOn w:val="a"/>
    <w:rsid w:val="00601A8D"/>
    <w:pPr>
      <w:widowControl/>
      <w:pBdr>
        <w:top w:val="single" w:sz="4" w:space="0" w:color="auto"/>
        <w:left w:val="single" w:sz="4" w:space="0" w:color="auto"/>
        <w:bottom w:val="single" w:sz="4" w:space="0" w:color="auto"/>
      </w:pBdr>
      <w:shd w:val="clear" w:color="auto" w:fill="FDE9D9"/>
      <w:suppressAutoHyphens w:val="0"/>
      <w:autoSpaceDE/>
      <w:spacing w:before="100" w:beforeAutospacing="1" w:after="100" w:afterAutospacing="1"/>
    </w:pPr>
    <w:rPr>
      <w:rFonts w:ascii="Times New Roman CYR" w:hAnsi="Times New Roman CYR" w:cs="Times New Roman CYR"/>
      <w:b/>
      <w:bCs/>
      <w:lang w:eastAsia="ru-RU"/>
    </w:rPr>
  </w:style>
  <w:style w:type="paragraph" w:customStyle="1" w:styleId="xl169">
    <w:name w:val="xl169"/>
    <w:basedOn w:val="a"/>
    <w:rsid w:val="00601A8D"/>
    <w:pPr>
      <w:widowControl/>
      <w:pBdr>
        <w:top w:val="single" w:sz="4" w:space="0" w:color="auto"/>
        <w:bottom w:val="single" w:sz="4" w:space="0" w:color="auto"/>
      </w:pBdr>
      <w:shd w:val="clear" w:color="auto" w:fill="FDE9D9"/>
      <w:suppressAutoHyphens w:val="0"/>
      <w:autoSpaceDE/>
      <w:spacing w:before="100" w:beforeAutospacing="1" w:after="100" w:afterAutospacing="1"/>
    </w:pPr>
    <w:rPr>
      <w:rFonts w:ascii="Times New Roman CYR" w:hAnsi="Times New Roman CYR" w:cs="Times New Roman CYR"/>
      <w:b/>
      <w:bCs/>
      <w:lang w:eastAsia="ru-RU"/>
    </w:rPr>
  </w:style>
  <w:style w:type="paragraph" w:customStyle="1" w:styleId="xl170">
    <w:name w:val="xl170"/>
    <w:basedOn w:val="a"/>
    <w:rsid w:val="00601A8D"/>
    <w:pPr>
      <w:widowControl/>
      <w:pBdr>
        <w:top w:val="single" w:sz="4" w:space="0" w:color="auto"/>
        <w:left w:val="single" w:sz="4" w:space="0" w:color="auto"/>
        <w:bottom w:val="single" w:sz="4" w:space="0" w:color="auto"/>
        <w:right w:val="single" w:sz="4" w:space="0" w:color="auto"/>
      </w:pBdr>
      <w:shd w:val="clear" w:color="auto" w:fill="FDE9D9"/>
      <w:suppressAutoHyphens w:val="0"/>
      <w:autoSpaceDE/>
      <w:spacing w:before="100" w:beforeAutospacing="1" w:after="100" w:afterAutospacing="1"/>
    </w:pPr>
    <w:rPr>
      <w:rFonts w:ascii="Times New Roman CYR" w:hAnsi="Times New Roman CYR" w:cs="Times New Roman CYR"/>
      <w:b/>
      <w:bCs/>
      <w:lang w:eastAsia="ru-RU"/>
    </w:rPr>
  </w:style>
  <w:style w:type="paragraph" w:customStyle="1" w:styleId="Style14">
    <w:name w:val="Style14"/>
    <w:basedOn w:val="a"/>
    <w:uiPriority w:val="99"/>
    <w:rsid w:val="00601A8D"/>
    <w:pPr>
      <w:suppressAutoHyphens w:val="0"/>
      <w:autoSpaceDN w:val="0"/>
      <w:adjustRightInd w:val="0"/>
      <w:spacing w:line="288" w:lineRule="exact"/>
      <w:ind w:firstLine="437"/>
      <w:jc w:val="both"/>
    </w:pPr>
    <w:rPr>
      <w:rFonts w:ascii="Palatino Linotype" w:hAnsi="Palatino Linotype" w:cs="Times New Roman"/>
      <w:lang w:eastAsia="ru-RU"/>
    </w:rPr>
  </w:style>
  <w:style w:type="paragraph" w:customStyle="1" w:styleId="xl63">
    <w:name w:val="xl63"/>
    <w:basedOn w:val="a"/>
    <w:rsid w:val="00601A8D"/>
    <w:pPr>
      <w:widowControl/>
      <w:suppressAutoHyphens w:val="0"/>
      <w:autoSpaceDE/>
      <w:spacing w:before="100" w:beforeAutospacing="1" w:after="100" w:afterAutospacing="1"/>
    </w:pPr>
    <w:rPr>
      <w:rFonts w:ascii="Times New Roman" w:hAnsi="Times New Roman" w:cs="Times New Roman"/>
      <w:sz w:val="20"/>
      <w:szCs w:val="20"/>
      <w:lang w:eastAsia="ru-RU"/>
    </w:rPr>
  </w:style>
  <w:style w:type="paragraph" w:customStyle="1" w:styleId="affa">
    <w:name w:val="Прижатый влево"/>
    <w:next w:val="a"/>
    <w:rsid w:val="00601A8D"/>
    <w:pPr>
      <w:widowControl w:val="0"/>
    </w:pPr>
    <w:rPr>
      <w:rFonts w:ascii="Arial" w:eastAsia="Arial Unicode MS" w:hAnsi="Arial" w:cs="Arial Unicode MS"/>
      <w:color w:val="000000"/>
      <w:sz w:val="26"/>
      <w:szCs w:val="26"/>
      <w:u w:color="000000"/>
    </w:rPr>
  </w:style>
  <w:style w:type="character" w:customStyle="1" w:styleId="affb">
    <w:name w:val="Основной Знак"/>
    <w:aliases w:val="Мой Заголовок 1 Знак Знак"/>
    <w:link w:val="affc"/>
    <w:locked/>
    <w:rsid w:val="00601A8D"/>
    <w:rPr>
      <w:sz w:val="28"/>
      <w:szCs w:val="28"/>
    </w:rPr>
  </w:style>
  <w:style w:type="paragraph" w:customStyle="1" w:styleId="affc">
    <w:name w:val="Основной"/>
    <w:basedOn w:val="a"/>
    <w:link w:val="affb"/>
    <w:qFormat/>
    <w:rsid w:val="00601A8D"/>
    <w:pPr>
      <w:widowControl/>
      <w:suppressAutoHyphens w:val="0"/>
      <w:autoSpaceDE/>
      <w:spacing w:after="120"/>
      <w:ind w:firstLine="708"/>
      <w:jc w:val="both"/>
    </w:pPr>
    <w:rPr>
      <w:rFonts w:ascii="Times New Roman" w:hAnsi="Times New Roman" w:cs="Times New Roman"/>
      <w:sz w:val="28"/>
      <w:szCs w:val="28"/>
      <w:lang w:eastAsia="ru-RU"/>
    </w:rPr>
  </w:style>
  <w:style w:type="character" w:styleId="affd">
    <w:name w:val="footnote reference"/>
    <w:uiPriority w:val="99"/>
    <w:semiHidden/>
    <w:unhideWhenUsed/>
    <w:rsid w:val="00601A8D"/>
    <w:rPr>
      <w:vertAlign w:val="superscript"/>
    </w:rPr>
  </w:style>
  <w:style w:type="character" w:styleId="affe">
    <w:name w:val="annotation reference"/>
    <w:uiPriority w:val="99"/>
    <w:semiHidden/>
    <w:unhideWhenUsed/>
    <w:rsid w:val="00601A8D"/>
    <w:rPr>
      <w:sz w:val="16"/>
      <w:szCs w:val="16"/>
    </w:rPr>
  </w:style>
  <w:style w:type="character" w:customStyle="1" w:styleId="110">
    <w:name w:val="Знак Знак11"/>
    <w:locked/>
    <w:rsid w:val="00601A8D"/>
    <w:rPr>
      <w:bCs/>
      <w:smallCaps/>
      <w:kern w:val="32"/>
      <w:sz w:val="26"/>
      <w:szCs w:val="32"/>
      <w:lang w:val="ru-RU" w:eastAsia="ru-RU" w:bidi="ar-SA"/>
    </w:rPr>
  </w:style>
  <w:style w:type="character" w:customStyle="1" w:styleId="apple-style-span">
    <w:name w:val="apple-style-span"/>
    <w:basedOn w:val="a0"/>
    <w:rsid w:val="00601A8D"/>
  </w:style>
  <w:style w:type="character" w:customStyle="1" w:styleId="st">
    <w:name w:val="st"/>
    <w:basedOn w:val="a0"/>
    <w:rsid w:val="00601A8D"/>
  </w:style>
  <w:style w:type="character" w:customStyle="1" w:styleId="newtext1">
    <w:name w:val="newtext1"/>
    <w:rsid w:val="00601A8D"/>
    <w:rPr>
      <w:rFonts w:ascii="Arial" w:hAnsi="Arial" w:cs="Arial" w:hint="default"/>
      <w:color w:val="003366"/>
      <w:sz w:val="21"/>
      <w:szCs w:val="21"/>
    </w:rPr>
  </w:style>
  <w:style w:type="character" w:customStyle="1" w:styleId="FontStyle20">
    <w:name w:val="Font Style20"/>
    <w:uiPriority w:val="99"/>
    <w:rsid w:val="00601A8D"/>
    <w:rPr>
      <w:rFonts w:ascii="Palatino Linotype" w:hAnsi="Palatino Linotype" w:cs="Palatino Linotype" w:hint="default"/>
      <w:sz w:val="16"/>
      <w:szCs w:val="16"/>
    </w:rPr>
  </w:style>
  <w:style w:type="character" w:customStyle="1" w:styleId="TextNPA">
    <w:name w:val="Text NPA"/>
    <w:rsid w:val="00601A8D"/>
    <w:rPr>
      <w:rFonts w:ascii="Courier New" w:hAnsi="Courier New" w:cs="Courier New" w:hint="default"/>
    </w:rPr>
  </w:style>
  <w:style w:type="character" w:customStyle="1" w:styleId="FontStyle21">
    <w:name w:val="Font Style21"/>
    <w:uiPriority w:val="99"/>
    <w:rsid w:val="00601A8D"/>
    <w:rPr>
      <w:rFonts w:ascii="Tahoma" w:hAnsi="Tahoma" w:cs="Tahoma" w:hint="default"/>
      <w:sz w:val="14"/>
      <w:szCs w:val="14"/>
    </w:rPr>
  </w:style>
  <w:style w:type="character" w:customStyle="1" w:styleId="FontStyle12">
    <w:name w:val="Font Style12"/>
    <w:uiPriority w:val="99"/>
    <w:rsid w:val="00601A8D"/>
    <w:rPr>
      <w:rFonts w:ascii="Times New Roman" w:hAnsi="Times New Roman" w:cs="Times New Roman" w:hint="default"/>
      <w:sz w:val="26"/>
      <w:szCs w:val="26"/>
    </w:rPr>
  </w:style>
  <w:style w:type="character" w:customStyle="1" w:styleId="afff">
    <w:name w:val="Нет"/>
    <w:rsid w:val="00601A8D"/>
  </w:style>
  <w:style w:type="table" w:customStyle="1" w:styleId="1f3">
    <w:name w:val="Сетка таблицы1"/>
    <w:basedOn w:val="a1"/>
    <w:uiPriority w:val="59"/>
    <w:rsid w:val="00601A8D"/>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a">
    <w:name w:val="Сетка таблицы2"/>
    <w:basedOn w:val="a1"/>
    <w:uiPriority w:val="59"/>
    <w:rsid w:val="00601A8D"/>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ff0">
    <w:name w:val="Strong"/>
    <w:basedOn w:val="a0"/>
    <w:uiPriority w:val="22"/>
    <w:qFormat/>
    <w:rsid w:val="00601A8D"/>
    <w:rPr>
      <w:b/>
      <w:bCs/>
    </w:rPr>
  </w:style>
  <w:style w:type="character" w:customStyle="1" w:styleId="11pt">
    <w:name w:val="Основной текст + 11 pt"/>
    <w:basedOn w:val="a0"/>
    <w:rsid w:val="00601A8D"/>
    <w:rPr>
      <w:rFonts w:ascii="Times New Roman" w:eastAsia="Times New Roman" w:hAnsi="Times New Roman" w:cs="Times New Roman"/>
      <w:color w:val="000000"/>
      <w:spacing w:val="0"/>
      <w:w w:val="100"/>
      <w:position w:val="0"/>
      <w:sz w:val="22"/>
      <w:szCs w:val="22"/>
      <w:shd w:val="clear" w:color="auto" w:fill="FFFFFF"/>
      <w:lang w:val="ru-RU" w:eastAsia="ru-RU" w:bidi="ru-RU"/>
    </w:rPr>
  </w:style>
  <w:style w:type="character" w:styleId="afff1">
    <w:name w:val="page number"/>
    <w:rsid w:val="00601A8D"/>
  </w:style>
  <w:style w:type="character" w:styleId="afff2">
    <w:name w:val="Emphasis"/>
    <w:qFormat/>
    <w:rsid w:val="00601A8D"/>
    <w:rPr>
      <w:i/>
      <w:iCs/>
    </w:rPr>
  </w:style>
  <w:style w:type="numbering" w:customStyle="1" w:styleId="111">
    <w:name w:val="Нет списка11"/>
    <w:next w:val="a2"/>
    <w:uiPriority w:val="99"/>
    <w:semiHidden/>
    <w:unhideWhenUsed/>
    <w:rsid w:val="00601A8D"/>
  </w:style>
  <w:style w:type="numbering" w:customStyle="1" w:styleId="1110">
    <w:name w:val="Нет списка111"/>
    <w:next w:val="a2"/>
    <w:uiPriority w:val="99"/>
    <w:semiHidden/>
    <w:unhideWhenUsed/>
    <w:rsid w:val="00601A8D"/>
  </w:style>
  <w:style w:type="numbering" w:customStyle="1" w:styleId="2b">
    <w:name w:val="Нет списка2"/>
    <w:next w:val="a2"/>
    <w:uiPriority w:val="99"/>
    <w:semiHidden/>
    <w:unhideWhenUsed/>
    <w:rsid w:val="00601A8D"/>
  </w:style>
  <w:style w:type="numbering" w:customStyle="1" w:styleId="121">
    <w:name w:val="Нет списка12"/>
    <w:next w:val="a2"/>
    <w:uiPriority w:val="99"/>
    <w:semiHidden/>
    <w:unhideWhenUsed/>
    <w:rsid w:val="00601A8D"/>
  </w:style>
  <w:style w:type="numbering" w:customStyle="1" w:styleId="112">
    <w:name w:val="Нет списка112"/>
    <w:next w:val="a2"/>
    <w:uiPriority w:val="99"/>
    <w:semiHidden/>
    <w:unhideWhenUsed/>
    <w:rsid w:val="00601A8D"/>
  </w:style>
  <w:style w:type="numbering" w:customStyle="1" w:styleId="3a">
    <w:name w:val="Нет списка3"/>
    <w:next w:val="a2"/>
    <w:uiPriority w:val="99"/>
    <w:semiHidden/>
    <w:unhideWhenUsed/>
    <w:rsid w:val="00601A8D"/>
  </w:style>
  <w:style w:type="paragraph" w:customStyle="1" w:styleId="msonormalmailrucssattributepostfix">
    <w:name w:val="msonormal_mailru_css_attribute_postfix"/>
    <w:basedOn w:val="a"/>
    <w:rsid w:val="00601A8D"/>
    <w:pPr>
      <w:widowControl/>
      <w:suppressAutoHyphens w:val="0"/>
      <w:autoSpaceDE/>
      <w:spacing w:before="100" w:beforeAutospacing="1" w:after="100" w:afterAutospacing="1"/>
    </w:pPr>
    <w:rPr>
      <w:rFonts w:ascii="Times New Roman" w:eastAsia="Calibri" w:hAnsi="Times New Roman" w:cs="Times New Roman"/>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20.jpeg"/><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8457CC-3321-4716-BEB2-77AA0C6B21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3843</Words>
  <Characters>21907</Characters>
  <Application>Microsoft Office Word</Application>
  <DocSecurity>0</DocSecurity>
  <Lines>182</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25699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wadim</dc:creator>
  <cp:keywords/>
  <cp:lastModifiedBy>Сагирова О.А.</cp:lastModifiedBy>
  <cp:revision>3</cp:revision>
  <cp:lastPrinted>2021-07-06T07:59:00Z</cp:lastPrinted>
  <dcterms:created xsi:type="dcterms:W3CDTF">2023-05-17T04:24:00Z</dcterms:created>
  <dcterms:modified xsi:type="dcterms:W3CDTF">2023-05-17T04:24:00Z</dcterms:modified>
</cp:coreProperties>
</file>